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97153AF" w14:textId="77777777" w:rsidR="009B1CD0" w:rsidRDefault="009B1CD0" w:rsidP="00474D25">
      <w:pPr>
        <w:tabs>
          <w:tab w:val="left" w:pos="851"/>
        </w:tabs>
        <w:spacing w:before="60" w:after="60"/>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67A57F7" w14:textId="77777777">
        <w:trPr>
          <w:trHeight w:val="1132"/>
        </w:trPr>
        <w:tc>
          <w:tcPr>
            <w:tcW w:w="10434" w:type="dxa"/>
            <w:shd w:val="clear" w:color="auto" w:fill="auto"/>
          </w:tcPr>
          <w:p w14:paraId="1BA43924" w14:textId="77777777" w:rsidR="00541CA3" w:rsidRDefault="002E5FFE"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BCF36EA" wp14:editId="177A8434">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630E862"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D4FA3F6"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1351DC3A"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E8D6FBA"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A76164C" w14:textId="77777777">
        <w:tc>
          <w:tcPr>
            <w:tcW w:w="9002" w:type="dxa"/>
            <w:shd w:val="clear" w:color="auto" w:fill="66CCFF"/>
          </w:tcPr>
          <w:p w14:paraId="730419F8"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7F653268"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84BAE99" w14:textId="77777777" w:rsidR="009B1CD0" w:rsidRDefault="00E47798" w:rsidP="0083205E">
            <w:pPr>
              <w:pStyle w:val="Titre8"/>
              <w:tabs>
                <w:tab w:val="left" w:pos="851"/>
                <w:tab w:val="right" w:pos="9639"/>
              </w:tabs>
              <w:spacing w:before="120" w:after="120"/>
            </w:pPr>
            <w:r>
              <w:rPr>
                <w:caps/>
                <w:sz w:val="28"/>
                <w:szCs w:val="28"/>
              </w:rPr>
              <w:t>ATTRI1</w:t>
            </w:r>
          </w:p>
        </w:tc>
      </w:tr>
    </w:tbl>
    <w:p w14:paraId="5F423EF8" w14:textId="77777777" w:rsidR="009B1CD0" w:rsidRDefault="009B1CD0" w:rsidP="006C4338">
      <w:pPr>
        <w:tabs>
          <w:tab w:val="left" w:pos="851"/>
        </w:tabs>
      </w:pPr>
    </w:p>
    <w:p w14:paraId="0B769660"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5F739207" w14:textId="77777777" w:rsidR="00FE48C9" w:rsidRDefault="00FE48C9" w:rsidP="006C4338">
      <w:pPr>
        <w:pStyle w:val="Corpsdetexte31"/>
        <w:tabs>
          <w:tab w:val="left" w:pos="851"/>
        </w:tabs>
        <w:jc w:val="both"/>
        <w:rPr>
          <w:sz w:val="18"/>
          <w:szCs w:val="18"/>
        </w:rPr>
      </w:pPr>
    </w:p>
    <w:p w14:paraId="6FB5F660"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32B9A6EE" w14:textId="77777777" w:rsidR="00FE48C9" w:rsidRDefault="00FE48C9" w:rsidP="006C4338">
      <w:pPr>
        <w:pStyle w:val="Corpsdetexte31"/>
        <w:tabs>
          <w:tab w:val="left" w:pos="851"/>
        </w:tabs>
        <w:jc w:val="both"/>
        <w:rPr>
          <w:sz w:val="18"/>
          <w:szCs w:val="18"/>
        </w:rPr>
      </w:pPr>
    </w:p>
    <w:p w14:paraId="1745BB3A"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692C4D7A" w14:textId="77777777" w:rsidR="00FE48C9" w:rsidRDefault="00FE48C9" w:rsidP="006C4338">
      <w:pPr>
        <w:pStyle w:val="Corpsdetexte31"/>
        <w:tabs>
          <w:tab w:val="left" w:pos="851"/>
        </w:tabs>
        <w:jc w:val="both"/>
        <w:rPr>
          <w:sz w:val="18"/>
          <w:szCs w:val="18"/>
        </w:rPr>
      </w:pPr>
    </w:p>
    <w:p w14:paraId="63A51E01"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507D00A7" w14:textId="77777777" w:rsidR="00FE48C9" w:rsidRDefault="00FE48C9" w:rsidP="006F3DF9">
      <w:pPr>
        <w:pStyle w:val="Corpsdetexte31"/>
        <w:tabs>
          <w:tab w:val="left" w:pos="851"/>
        </w:tabs>
        <w:jc w:val="both"/>
        <w:rPr>
          <w:sz w:val="18"/>
          <w:szCs w:val="18"/>
        </w:rPr>
      </w:pPr>
    </w:p>
    <w:p w14:paraId="668EDCE9"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11BDB31C" w14:textId="77777777" w:rsidR="00FE48C9" w:rsidRDefault="00FE48C9" w:rsidP="005846FB">
      <w:pPr>
        <w:pStyle w:val="Corpsdetexte31"/>
        <w:tabs>
          <w:tab w:val="left" w:pos="851"/>
        </w:tabs>
        <w:jc w:val="both"/>
        <w:rPr>
          <w:sz w:val="18"/>
          <w:szCs w:val="18"/>
        </w:rPr>
      </w:pPr>
    </w:p>
    <w:p w14:paraId="358CF231"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B342467" w14:textId="77777777" w:rsidR="004C5755" w:rsidRPr="001C7D87" w:rsidRDefault="004C5755" w:rsidP="004C5755">
      <w:pPr>
        <w:jc w:val="both"/>
        <w:rPr>
          <w:rFonts w:ascii="Arial" w:hAnsi="Arial" w:cs="Arial"/>
          <w:i/>
          <w:sz w:val="18"/>
          <w:szCs w:val="18"/>
        </w:rPr>
      </w:pPr>
    </w:p>
    <w:p w14:paraId="1A65851F"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DD96D65" w14:textId="77777777">
        <w:tc>
          <w:tcPr>
            <w:tcW w:w="10277" w:type="dxa"/>
            <w:shd w:val="clear" w:color="auto" w:fill="66CCFF"/>
          </w:tcPr>
          <w:p w14:paraId="43B0B9EC"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4946B3A7" w14:textId="77777777" w:rsidR="009B1CD0" w:rsidRDefault="009B1CD0" w:rsidP="006C4338">
      <w:pPr>
        <w:tabs>
          <w:tab w:val="left" w:pos="426"/>
          <w:tab w:val="left" w:pos="851"/>
        </w:tabs>
        <w:jc w:val="both"/>
      </w:pPr>
    </w:p>
    <w:p w14:paraId="3866E02A"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5DB28492"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2494C2A9" w14:textId="77777777" w:rsidR="009B1CD0" w:rsidRDefault="009B1CD0" w:rsidP="005846FB">
      <w:pPr>
        <w:tabs>
          <w:tab w:val="left" w:pos="426"/>
          <w:tab w:val="left" w:pos="851"/>
        </w:tabs>
        <w:jc w:val="both"/>
        <w:rPr>
          <w:rFonts w:ascii="Arial" w:hAnsi="Arial" w:cs="Arial"/>
        </w:rPr>
      </w:pPr>
    </w:p>
    <w:p w14:paraId="79FC9D44" w14:textId="62246805" w:rsidR="00876A73" w:rsidRPr="002E006F" w:rsidRDefault="002E006F" w:rsidP="002E006F">
      <w:pPr>
        <w:tabs>
          <w:tab w:val="left" w:pos="426"/>
          <w:tab w:val="left" w:pos="851"/>
        </w:tabs>
        <w:jc w:val="center"/>
        <w:rPr>
          <w:rFonts w:ascii="Arial" w:hAnsi="Arial" w:cs="Arial"/>
          <w:b/>
        </w:rPr>
      </w:pPr>
      <w:r w:rsidRPr="002E006F">
        <w:rPr>
          <w:rFonts w:ascii="Arial" w:hAnsi="Arial" w:cs="Arial"/>
          <w:b/>
        </w:rPr>
        <w:t>MARCHE N°</w:t>
      </w:r>
      <w:r w:rsidR="004E6980">
        <w:rPr>
          <w:rFonts w:ascii="Arial" w:hAnsi="Arial" w:cs="Arial"/>
          <w:b/>
        </w:rPr>
        <w:t>2026.CPAM.02</w:t>
      </w:r>
    </w:p>
    <w:p w14:paraId="6B2A2BAB" w14:textId="31120468" w:rsidR="002E006F" w:rsidRPr="002E006F" w:rsidRDefault="00474D25" w:rsidP="002E006F">
      <w:pPr>
        <w:tabs>
          <w:tab w:val="left" w:pos="426"/>
          <w:tab w:val="left" w:pos="851"/>
        </w:tabs>
        <w:jc w:val="center"/>
        <w:rPr>
          <w:rFonts w:ascii="Arial" w:hAnsi="Arial" w:cs="Arial"/>
          <w:b/>
        </w:rPr>
      </w:pPr>
      <w:r>
        <w:rPr>
          <w:rFonts w:ascii="Arial" w:hAnsi="Arial" w:cs="Arial"/>
          <w:b/>
        </w:rPr>
        <w:t>Fourniture et pose de stores intérieurs</w:t>
      </w:r>
    </w:p>
    <w:p w14:paraId="4BDA2399" w14:textId="77777777" w:rsidR="00876A73" w:rsidRDefault="00876A73" w:rsidP="005846FB">
      <w:pPr>
        <w:tabs>
          <w:tab w:val="left" w:pos="426"/>
          <w:tab w:val="left" w:pos="851"/>
        </w:tabs>
        <w:jc w:val="both"/>
        <w:rPr>
          <w:rFonts w:ascii="Arial" w:hAnsi="Arial" w:cs="Arial"/>
        </w:rPr>
      </w:pPr>
    </w:p>
    <w:p w14:paraId="0A9494C1" w14:textId="77777777" w:rsidR="00876A73" w:rsidRDefault="00876A73" w:rsidP="005846FB">
      <w:pPr>
        <w:tabs>
          <w:tab w:val="left" w:pos="426"/>
          <w:tab w:val="left" w:pos="851"/>
        </w:tabs>
        <w:jc w:val="both"/>
        <w:rPr>
          <w:rFonts w:ascii="Arial" w:hAnsi="Arial" w:cs="Arial"/>
        </w:rPr>
      </w:pPr>
    </w:p>
    <w:p w14:paraId="011B605F" w14:textId="77777777" w:rsidR="009B1CD0" w:rsidRDefault="009B1CD0" w:rsidP="005846FB">
      <w:pPr>
        <w:tabs>
          <w:tab w:val="left" w:pos="426"/>
          <w:tab w:val="left" w:pos="851"/>
        </w:tabs>
        <w:jc w:val="both"/>
        <w:rPr>
          <w:rFonts w:ascii="Arial" w:hAnsi="Arial" w:cs="Arial"/>
        </w:rPr>
      </w:pPr>
    </w:p>
    <w:p w14:paraId="124CCF17" w14:textId="77777777" w:rsidR="009B1CD0" w:rsidRDefault="009B1CD0" w:rsidP="005846FB">
      <w:pPr>
        <w:tabs>
          <w:tab w:val="left" w:pos="426"/>
          <w:tab w:val="left" w:pos="851"/>
        </w:tabs>
        <w:jc w:val="both"/>
        <w:rPr>
          <w:rFonts w:ascii="Arial" w:hAnsi="Arial" w:cs="Arial"/>
        </w:rPr>
      </w:pPr>
    </w:p>
    <w:p w14:paraId="27B17023"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5D27B855"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7D76D41" w14:textId="77777777" w:rsidR="009B1CD0" w:rsidRDefault="009B1CD0" w:rsidP="00934503">
      <w:pPr>
        <w:tabs>
          <w:tab w:val="left" w:pos="426"/>
          <w:tab w:val="left" w:pos="851"/>
        </w:tabs>
        <w:jc w:val="both"/>
        <w:rPr>
          <w:rFonts w:ascii="Arial" w:hAnsi="Arial" w:cs="Arial"/>
        </w:rPr>
      </w:pPr>
    </w:p>
    <w:p w14:paraId="7E874CFF" w14:textId="77777777" w:rsidR="009B1CD0" w:rsidRDefault="002E006F"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E6980">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7A1D28B" w14:textId="77777777" w:rsidR="009B1CD0" w:rsidRDefault="009B1CD0" w:rsidP="009B45B9">
      <w:pPr>
        <w:tabs>
          <w:tab w:val="left" w:pos="426"/>
          <w:tab w:val="left" w:pos="851"/>
        </w:tabs>
        <w:jc w:val="both"/>
        <w:rPr>
          <w:rFonts w:ascii="Arial" w:hAnsi="Arial" w:cs="Arial"/>
        </w:rPr>
      </w:pPr>
    </w:p>
    <w:p w14:paraId="0616D460"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34DE0AFE"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5587AE1" w14:textId="77777777" w:rsidR="009B1CD0" w:rsidRDefault="009B1CD0" w:rsidP="009B45B9">
      <w:pPr>
        <w:pStyle w:val="fcasegauche"/>
        <w:tabs>
          <w:tab w:val="left" w:pos="851"/>
        </w:tabs>
        <w:spacing w:after="0"/>
        <w:rPr>
          <w:rFonts w:ascii="Arial" w:hAnsi="Arial" w:cs="Arial"/>
        </w:rPr>
      </w:pPr>
    </w:p>
    <w:p w14:paraId="6E6EE3F3" w14:textId="77777777" w:rsidR="009B1CD0" w:rsidRDefault="009B1CD0" w:rsidP="006C4338">
      <w:pPr>
        <w:pStyle w:val="fcasegauche"/>
        <w:tabs>
          <w:tab w:val="left" w:pos="851"/>
        </w:tabs>
        <w:spacing w:after="0"/>
        <w:ind w:left="0" w:firstLine="0"/>
        <w:rPr>
          <w:rFonts w:ascii="Arial" w:hAnsi="Arial" w:cs="Arial"/>
        </w:rPr>
      </w:pPr>
    </w:p>
    <w:p w14:paraId="2F2BD5CB" w14:textId="77777777" w:rsidR="004C5755" w:rsidRDefault="004C5755" w:rsidP="006C4338">
      <w:pPr>
        <w:pStyle w:val="fcasegauche"/>
        <w:tabs>
          <w:tab w:val="left" w:pos="851"/>
        </w:tabs>
        <w:spacing w:after="0"/>
        <w:ind w:left="0" w:firstLine="0"/>
        <w:rPr>
          <w:rFonts w:ascii="Arial" w:hAnsi="Arial" w:cs="Arial"/>
        </w:rPr>
      </w:pPr>
    </w:p>
    <w:p w14:paraId="3FB5919B" w14:textId="77777777" w:rsidR="004C5755" w:rsidRDefault="004C5755" w:rsidP="006C4338">
      <w:pPr>
        <w:pStyle w:val="fcasegauche"/>
        <w:tabs>
          <w:tab w:val="left" w:pos="851"/>
        </w:tabs>
        <w:spacing w:after="0"/>
        <w:ind w:left="0" w:firstLine="0"/>
        <w:rPr>
          <w:rFonts w:ascii="Arial" w:hAnsi="Arial" w:cs="Arial"/>
        </w:rPr>
      </w:pPr>
    </w:p>
    <w:p w14:paraId="339FBE60" w14:textId="77777777" w:rsidR="004C5755" w:rsidRDefault="004C5755" w:rsidP="006C4338">
      <w:pPr>
        <w:pStyle w:val="fcasegauche"/>
        <w:tabs>
          <w:tab w:val="left" w:pos="851"/>
        </w:tabs>
        <w:spacing w:after="0"/>
        <w:ind w:left="0" w:firstLine="0"/>
        <w:rPr>
          <w:rFonts w:ascii="Arial" w:hAnsi="Arial" w:cs="Arial"/>
        </w:rPr>
      </w:pPr>
    </w:p>
    <w:p w14:paraId="12574544" w14:textId="77777777" w:rsidR="009B1CD0" w:rsidRDefault="009B1CD0" w:rsidP="006B5057">
      <w:pPr>
        <w:pStyle w:val="fcasegauche"/>
        <w:tabs>
          <w:tab w:val="left" w:pos="851"/>
        </w:tabs>
        <w:spacing w:before="120" w:after="0"/>
        <w:ind w:left="426" w:firstLine="0"/>
        <w:rPr>
          <w:rFonts w:ascii="Arial" w:hAnsi="Arial" w:cs="Arial"/>
          <w:iCs/>
        </w:rPr>
      </w:pPr>
    </w:p>
    <w:p w14:paraId="3908F3C2" w14:textId="77777777" w:rsidR="009B1CD0" w:rsidRDefault="002E006F"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4E6980">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277C19D7" w14:textId="77777777" w:rsidR="009B1CD0" w:rsidRDefault="009B1CD0" w:rsidP="005846FB">
      <w:pPr>
        <w:pStyle w:val="fcasegauche"/>
        <w:tabs>
          <w:tab w:val="left" w:pos="851"/>
        </w:tabs>
        <w:spacing w:after="0"/>
        <w:rPr>
          <w:rFonts w:ascii="Arial" w:hAnsi="Arial" w:cs="Arial"/>
        </w:rPr>
      </w:pPr>
    </w:p>
    <w:p w14:paraId="5EF82811"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12601A5" w14:textId="77777777" w:rsidR="006B5057" w:rsidRDefault="006B5057" w:rsidP="005846FB">
      <w:pPr>
        <w:pStyle w:val="fcasegauche"/>
        <w:tabs>
          <w:tab w:val="left" w:pos="851"/>
        </w:tabs>
        <w:spacing w:after="0"/>
        <w:rPr>
          <w:rFonts w:ascii="Arial" w:hAnsi="Arial" w:cs="Arial"/>
        </w:rPr>
      </w:pPr>
    </w:p>
    <w:p w14:paraId="5A19FF3E"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3261C15F" w14:textId="77777777" w:rsidR="006B5057" w:rsidRDefault="006B5057" w:rsidP="005846FB">
      <w:pPr>
        <w:pStyle w:val="fcasegauche"/>
        <w:tabs>
          <w:tab w:val="left" w:pos="851"/>
        </w:tabs>
        <w:spacing w:after="0"/>
        <w:ind w:left="0" w:firstLine="0"/>
        <w:rPr>
          <w:rFonts w:ascii="Arial" w:hAnsi="Arial" w:cs="Arial"/>
        </w:rPr>
      </w:pPr>
    </w:p>
    <w:p w14:paraId="6B4416CD" w14:textId="77777777" w:rsidR="006B5057" w:rsidRDefault="006B5057" w:rsidP="005846FB">
      <w:pPr>
        <w:pStyle w:val="fcasegauche"/>
        <w:tabs>
          <w:tab w:val="left" w:pos="851"/>
        </w:tabs>
        <w:spacing w:after="0"/>
        <w:ind w:left="0" w:firstLine="0"/>
        <w:rPr>
          <w:rFonts w:ascii="Arial" w:hAnsi="Arial" w:cs="Arial"/>
        </w:rPr>
      </w:pPr>
    </w:p>
    <w:p w14:paraId="2E2BA6A4" w14:textId="77777777" w:rsidR="006B5057" w:rsidRDefault="006B5057" w:rsidP="005846FB">
      <w:pPr>
        <w:pStyle w:val="fcasegauche"/>
        <w:tabs>
          <w:tab w:val="left" w:pos="851"/>
        </w:tabs>
        <w:spacing w:after="0"/>
        <w:ind w:left="0" w:firstLine="0"/>
        <w:rPr>
          <w:rFonts w:ascii="Arial" w:hAnsi="Arial" w:cs="Arial"/>
        </w:rPr>
      </w:pPr>
    </w:p>
    <w:p w14:paraId="5BA4B845" w14:textId="77777777" w:rsidR="006B5057" w:rsidRDefault="006B5057" w:rsidP="005846FB">
      <w:pPr>
        <w:pStyle w:val="fcasegauche"/>
        <w:tabs>
          <w:tab w:val="left" w:pos="851"/>
        </w:tabs>
        <w:spacing w:after="0"/>
        <w:ind w:left="0" w:firstLine="0"/>
        <w:rPr>
          <w:rFonts w:ascii="Arial" w:hAnsi="Arial" w:cs="Arial"/>
        </w:rPr>
      </w:pPr>
    </w:p>
    <w:p w14:paraId="593E0EF9" w14:textId="77777777" w:rsidR="006B5057" w:rsidRDefault="006B5057" w:rsidP="005846FB">
      <w:pPr>
        <w:pStyle w:val="fcasegauche"/>
        <w:tabs>
          <w:tab w:val="left" w:pos="851"/>
        </w:tabs>
        <w:spacing w:after="0"/>
        <w:ind w:left="0" w:firstLine="0"/>
        <w:rPr>
          <w:rFonts w:ascii="Arial" w:hAnsi="Arial" w:cs="Arial"/>
        </w:rPr>
      </w:pPr>
    </w:p>
    <w:p w14:paraId="3CD1537A"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DB6088E" w14:textId="77777777">
        <w:tc>
          <w:tcPr>
            <w:tcW w:w="10277" w:type="dxa"/>
            <w:shd w:val="clear" w:color="auto" w:fill="66CCFF"/>
          </w:tcPr>
          <w:p w14:paraId="457C542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B7310FE" w14:textId="77777777" w:rsidR="009B1CD0" w:rsidRDefault="009B1CD0" w:rsidP="006C4338">
      <w:pPr>
        <w:tabs>
          <w:tab w:val="left" w:pos="851"/>
        </w:tabs>
      </w:pPr>
    </w:p>
    <w:p w14:paraId="685FBF35"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C37336A"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CBC3736" w14:textId="77777777" w:rsidR="009B1CD0" w:rsidRDefault="009B1CD0" w:rsidP="005846FB">
      <w:pPr>
        <w:tabs>
          <w:tab w:val="left" w:pos="851"/>
        </w:tabs>
        <w:rPr>
          <w:rFonts w:ascii="Arial" w:hAnsi="Arial" w:cs="Arial"/>
        </w:rPr>
      </w:pPr>
    </w:p>
    <w:p w14:paraId="4B9ED3F4"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27362078"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E6980">
        <w:fldChar w:fldCharType="separate"/>
      </w:r>
      <w:r>
        <w:fldChar w:fldCharType="end"/>
      </w:r>
      <w:r w:rsidR="009B1CD0">
        <w:rPr>
          <w:rFonts w:ascii="Arial" w:hAnsi="Arial" w:cs="Arial"/>
          <w:lang w:val="en-GB"/>
        </w:rPr>
        <w:t xml:space="preserve"> CCAP n°…………………………………………………………………………………………..</w:t>
      </w:r>
    </w:p>
    <w:p w14:paraId="6288537D"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E6980">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22F7CF95" w14:textId="77777777"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E6980">
        <w:fldChar w:fldCharType="separate"/>
      </w:r>
      <w:r>
        <w:fldChar w:fldCharType="end"/>
      </w:r>
      <w:r w:rsidR="009B1CD0">
        <w:rPr>
          <w:rFonts w:ascii="Arial" w:hAnsi="Arial" w:cs="Arial"/>
          <w:lang w:val="en-GB"/>
        </w:rPr>
        <w:t xml:space="preserve"> CCTP n°…………………………………………………………………………………………..</w:t>
      </w:r>
    </w:p>
    <w:p w14:paraId="17E3538F"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070952EB" w14:textId="77777777" w:rsidR="009B1CD0" w:rsidRDefault="009B1CD0" w:rsidP="00710FD6">
      <w:pPr>
        <w:tabs>
          <w:tab w:val="left" w:pos="851"/>
        </w:tabs>
        <w:jc w:val="both"/>
        <w:rPr>
          <w:rFonts w:ascii="Arial" w:hAnsi="Arial" w:cs="Arial"/>
        </w:rPr>
      </w:pPr>
    </w:p>
    <w:p w14:paraId="0BBEBD2B"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2F6BCC26" w14:textId="77777777" w:rsidR="009B1CD0" w:rsidRDefault="009B1CD0" w:rsidP="0083205E">
      <w:pPr>
        <w:tabs>
          <w:tab w:val="left" w:pos="851"/>
        </w:tabs>
        <w:jc w:val="both"/>
        <w:rPr>
          <w:rFonts w:ascii="Arial" w:hAnsi="Arial" w:cs="Arial"/>
        </w:rPr>
      </w:pPr>
    </w:p>
    <w:p w14:paraId="5583AA1E"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37221259" w14:textId="77777777" w:rsidR="009B1CD0" w:rsidRDefault="009B1CD0" w:rsidP="0083205E">
      <w:pPr>
        <w:tabs>
          <w:tab w:val="left" w:pos="851"/>
        </w:tabs>
        <w:jc w:val="both"/>
        <w:rPr>
          <w:rFonts w:ascii="Arial" w:hAnsi="Arial" w:cs="Arial"/>
        </w:rPr>
      </w:pPr>
    </w:p>
    <w:p w14:paraId="3126A4D1"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328DC084"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31F5296" w14:textId="77777777" w:rsidR="009B1CD0" w:rsidRDefault="009B1CD0" w:rsidP="00CD46CC">
      <w:pPr>
        <w:tabs>
          <w:tab w:val="left" w:pos="851"/>
        </w:tabs>
        <w:jc w:val="both"/>
        <w:rPr>
          <w:rFonts w:ascii="Arial" w:hAnsi="Arial" w:cs="Arial"/>
        </w:rPr>
      </w:pPr>
    </w:p>
    <w:p w14:paraId="63AFF4AB" w14:textId="77777777" w:rsidR="009B1CD0" w:rsidRDefault="009B1CD0" w:rsidP="009B45B9">
      <w:pPr>
        <w:tabs>
          <w:tab w:val="left" w:pos="851"/>
        </w:tabs>
        <w:jc w:val="both"/>
        <w:rPr>
          <w:rFonts w:ascii="Arial" w:hAnsi="Arial" w:cs="Arial"/>
        </w:rPr>
      </w:pPr>
    </w:p>
    <w:p w14:paraId="704A3C75" w14:textId="77777777" w:rsidR="009B1CD0" w:rsidRDefault="009B1CD0" w:rsidP="009B45B9">
      <w:pPr>
        <w:tabs>
          <w:tab w:val="left" w:pos="851"/>
        </w:tabs>
        <w:jc w:val="both"/>
        <w:rPr>
          <w:rFonts w:ascii="Arial" w:hAnsi="Arial" w:cs="Arial"/>
        </w:rPr>
      </w:pPr>
    </w:p>
    <w:p w14:paraId="6AFE3A67"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61382D2"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58E8071" w14:textId="77777777" w:rsidR="009B1CD0" w:rsidRDefault="009B1CD0" w:rsidP="009B45B9">
      <w:pPr>
        <w:tabs>
          <w:tab w:val="left" w:pos="851"/>
        </w:tabs>
        <w:jc w:val="both"/>
        <w:rPr>
          <w:rFonts w:ascii="Arial" w:hAnsi="Arial" w:cs="Arial"/>
        </w:rPr>
      </w:pPr>
    </w:p>
    <w:p w14:paraId="66E233D5" w14:textId="77777777" w:rsidR="009B1CD0" w:rsidRDefault="009B1CD0" w:rsidP="009B45B9">
      <w:pPr>
        <w:tabs>
          <w:tab w:val="left" w:pos="851"/>
        </w:tabs>
        <w:jc w:val="both"/>
        <w:rPr>
          <w:rFonts w:ascii="Arial" w:hAnsi="Arial" w:cs="Arial"/>
        </w:rPr>
      </w:pPr>
    </w:p>
    <w:p w14:paraId="0EEB68D8" w14:textId="77777777" w:rsidR="009B1CD0" w:rsidRDefault="009B1CD0" w:rsidP="009B45B9">
      <w:pPr>
        <w:tabs>
          <w:tab w:val="left" w:pos="851"/>
        </w:tabs>
        <w:jc w:val="both"/>
        <w:rPr>
          <w:rFonts w:ascii="Arial" w:hAnsi="Arial" w:cs="Arial"/>
        </w:rPr>
      </w:pPr>
    </w:p>
    <w:p w14:paraId="7821E09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46B2BF13"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259263A" w14:textId="77777777" w:rsidR="009B1CD0" w:rsidRDefault="009B1CD0" w:rsidP="009B45B9">
      <w:pPr>
        <w:pStyle w:val="fcase1ertab"/>
        <w:tabs>
          <w:tab w:val="left" w:pos="851"/>
        </w:tabs>
        <w:ind w:left="0" w:firstLine="0"/>
        <w:rPr>
          <w:rFonts w:ascii="Arial" w:hAnsi="Arial" w:cs="Arial"/>
        </w:rPr>
      </w:pPr>
    </w:p>
    <w:p w14:paraId="411C4F3E" w14:textId="77777777" w:rsidR="009B1CD0" w:rsidRDefault="009B1CD0" w:rsidP="009B45B9">
      <w:pPr>
        <w:pStyle w:val="fcase1ertab"/>
        <w:tabs>
          <w:tab w:val="left" w:pos="851"/>
        </w:tabs>
        <w:ind w:left="0" w:firstLine="0"/>
        <w:rPr>
          <w:rFonts w:ascii="Arial" w:hAnsi="Arial" w:cs="Arial"/>
        </w:rPr>
      </w:pPr>
    </w:p>
    <w:p w14:paraId="7618E4FF" w14:textId="77777777" w:rsidR="004C5755" w:rsidRDefault="004C5755" w:rsidP="009B45B9">
      <w:pPr>
        <w:pStyle w:val="fcase1ertab"/>
        <w:tabs>
          <w:tab w:val="left" w:pos="851"/>
        </w:tabs>
        <w:ind w:left="0" w:firstLine="0"/>
        <w:rPr>
          <w:rFonts w:ascii="Arial" w:hAnsi="Arial" w:cs="Arial"/>
        </w:rPr>
      </w:pPr>
    </w:p>
    <w:p w14:paraId="341604EC" w14:textId="77777777" w:rsidR="004C5755" w:rsidRDefault="004C5755" w:rsidP="009B45B9">
      <w:pPr>
        <w:pStyle w:val="fcase1ertab"/>
        <w:tabs>
          <w:tab w:val="left" w:pos="851"/>
        </w:tabs>
        <w:ind w:left="0" w:firstLine="0"/>
        <w:rPr>
          <w:rFonts w:ascii="Arial" w:hAnsi="Arial" w:cs="Arial"/>
        </w:rPr>
      </w:pPr>
    </w:p>
    <w:p w14:paraId="4BC795FE" w14:textId="77777777" w:rsidR="004C5755" w:rsidRDefault="004C5755" w:rsidP="009B45B9">
      <w:pPr>
        <w:pStyle w:val="fcase1ertab"/>
        <w:tabs>
          <w:tab w:val="left" w:pos="851"/>
        </w:tabs>
        <w:ind w:left="0" w:firstLine="0"/>
        <w:rPr>
          <w:rFonts w:ascii="Arial" w:hAnsi="Arial" w:cs="Arial"/>
        </w:rPr>
      </w:pPr>
    </w:p>
    <w:p w14:paraId="42D21D52" w14:textId="77777777" w:rsidR="004C5755" w:rsidRDefault="004C5755" w:rsidP="009B45B9">
      <w:pPr>
        <w:pStyle w:val="fcase1ertab"/>
        <w:tabs>
          <w:tab w:val="left" w:pos="851"/>
        </w:tabs>
        <w:ind w:left="0" w:firstLine="0"/>
        <w:rPr>
          <w:rFonts w:ascii="Arial" w:hAnsi="Arial" w:cs="Arial"/>
        </w:rPr>
      </w:pPr>
    </w:p>
    <w:p w14:paraId="11BBA9C9" w14:textId="77777777" w:rsidR="004C5755" w:rsidRDefault="004C5755" w:rsidP="009B45B9">
      <w:pPr>
        <w:pStyle w:val="fcase1ertab"/>
        <w:tabs>
          <w:tab w:val="left" w:pos="851"/>
        </w:tabs>
        <w:ind w:left="0" w:firstLine="0"/>
        <w:rPr>
          <w:rFonts w:ascii="Arial" w:hAnsi="Arial" w:cs="Arial"/>
        </w:rPr>
      </w:pPr>
    </w:p>
    <w:p w14:paraId="676D3313" w14:textId="77777777" w:rsidR="004C5755" w:rsidRDefault="004C5755" w:rsidP="009B45B9">
      <w:pPr>
        <w:pStyle w:val="fcase1ertab"/>
        <w:tabs>
          <w:tab w:val="left" w:pos="851"/>
        </w:tabs>
        <w:ind w:left="0" w:firstLine="0"/>
        <w:rPr>
          <w:rFonts w:ascii="Arial" w:hAnsi="Arial" w:cs="Arial"/>
        </w:rPr>
      </w:pPr>
    </w:p>
    <w:p w14:paraId="634D3C70" w14:textId="77777777" w:rsidR="004C5755" w:rsidRDefault="004C5755" w:rsidP="009B45B9">
      <w:pPr>
        <w:pStyle w:val="fcase1ertab"/>
        <w:tabs>
          <w:tab w:val="left" w:pos="851"/>
        </w:tabs>
        <w:ind w:left="0" w:firstLine="0"/>
        <w:rPr>
          <w:rFonts w:ascii="Arial" w:hAnsi="Arial" w:cs="Arial"/>
        </w:rPr>
      </w:pPr>
    </w:p>
    <w:p w14:paraId="25147B0B" w14:textId="77777777" w:rsidR="004C5755" w:rsidRDefault="004C5755" w:rsidP="009B45B9">
      <w:pPr>
        <w:pStyle w:val="fcase1ertab"/>
        <w:tabs>
          <w:tab w:val="left" w:pos="851"/>
        </w:tabs>
        <w:ind w:left="0" w:firstLine="0"/>
        <w:rPr>
          <w:rFonts w:ascii="Arial" w:hAnsi="Arial" w:cs="Arial"/>
        </w:rPr>
      </w:pPr>
    </w:p>
    <w:p w14:paraId="1DC10D1F" w14:textId="77777777" w:rsidR="004C5755" w:rsidRDefault="004C5755" w:rsidP="009B45B9">
      <w:pPr>
        <w:pStyle w:val="fcase1ertab"/>
        <w:tabs>
          <w:tab w:val="left" w:pos="851"/>
        </w:tabs>
        <w:ind w:left="0" w:firstLine="0"/>
        <w:rPr>
          <w:rFonts w:ascii="Arial" w:hAnsi="Arial" w:cs="Arial"/>
        </w:rPr>
      </w:pPr>
    </w:p>
    <w:p w14:paraId="1221139D" w14:textId="77777777" w:rsidR="004C5755" w:rsidRDefault="004C5755" w:rsidP="009B45B9">
      <w:pPr>
        <w:pStyle w:val="fcase1ertab"/>
        <w:tabs>
          <w:tab w:val="left" w:pos="851"/>
        </w:tabs>
        <w:ind w:left="0" w:firstLine="0"/>
        <w:rPr>
          <w:rFonts w:ascii="Arial" w:hAnsi="Arial" w:cs="Arial"/>
        </w:rPr>
      </w:pPr>
    </w:p>
    <w:p w14:paraId="19FA2E1A" w14:textId="77777777" w:rsidR="004C5755" w:rsidRDefault="004C5755" w:rsidP="009B45B9">
      <w:pPr>
        <w:pStyle w:val="fcase1ertab"/>
        <w:tabs>
          <w:tab w:val="left" w:pos="851"/>
        </w:tabs>
        <w:ind w:left="0" w:firstLine="0"/>
        <w:rPr>
          <w:rFonts w:ascii="Arial" w:hAnsi="Arial" w:cs="Arial"/>
        </w:rPr>
      </w:pPr>
    </w:p>
    <w:p w14:paraId="2DC75A89" w14:textId="77777777" w:rsidR="004C5755" w:rsidRDefault="004C5755" w:rsidP="009B45B9">
      <w:pPr>
        <w:pStyle w:val="fcase1ertab"/>
        <w:tabs>
          <w:tab w:val="left" w:pos="851"/>
        </w:tabs>
        <w:ind w:left="0" w:firstLine="0"/>
        <w:rPr>
          <w:rFonts w:ascii="Arial" w:hAnsi="Arial" w:cs="Arial"/>
        </w:rPr>
      </w:pPr>
    </w:p>
    <w:p w14:paraId="53E9115C" w14:textId="77777777" w:rsidR="006B5057" w:rsidRDefault="006B5057" w:rsidP="009B45B9">
      <w:pPr>
        <w:pStyle w:val="fcase1ertab"/>
        <w:tabs>
          <w:tab w:val="left" w:pos="851"/>
        </w:tabs>
        <w:ind w:left="0" w:firstLine="0"/>
        <w:rPr>
          <w:rFonts w:ascii="Arial" w:hAnsi="Arial" w:cs="Arial"/>
        </w:rPr>
      </w:pPr>
    </w:p>
    <w:p w14:paraId="2F4BDD3A" w14:textId="77777777" w:rsidR="006B5057" w:rsidRDefault="006B5057" w:rsidP="009B45B9">
      <w:pPr>
        <w:pStyle w:val="fcase1ertab"/>
        <w:tabs>
          <w:tab w:val="left" w:pos="851"/>
        </w:tabs>
        <w:ind w:left="0" w:firstLine="0"/>
        <w:rPr>
          <w:rFonts w:ascii="Arial" w:hAnsi="Arial" w:cs="Arial"/>
        </w:rPr>
      </w:pPr>
    </w:p>
    <w:p w14:paraId="0C72B5A4"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27AF1791"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0327D7FE"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rsidR="009B1CD0">
        <w:t xml:space="preserve"> Taux de la TVA : </w:t>
      </w:r>
    </w:p>
    <w:p w14:paraId="2A95D53C"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1222DD9"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2745C084"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39F743E5"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5DF48E04"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09F929E4"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36C8BBA9"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4DD42633" w14:textId="77777777" w:rsidR="009B1CD0" w:rsidRDefault="002E006F"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4E6980">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5ECA4A44" w14:textId="77777777" w:rsidR="002E006F" w:rsidRDefault="002E006F" w:rsidP="009B45B9">
      <w:pPr>
        <w:tabs>
          <w:tab w:val="left" w:pos="851"/>
          <w:tab w:val="left" w:pos="6237"/>
        </w:tabs>
        <w:rPr>
          <w:rFonts w:ascii="Arial" w:hAnsi="Arial" w:cs="Arial"/>
          <w:b/>
          <w:sz w:val="22"/>
          <w:szCs w:val="22"/>
        </w:rPr>
      </w:pPr>
    </w:p>
    <w:p w14:paraId="11900772" w14:textId="77777777" w:rsidR="002E006F" w:rsidRDefault="002E006F" w:rsidP="009B45B9">
      <w:pPr>
        <w:tabs>
          <w:tab w:val="left" w:pos="851"/>
          <w:tab w:val="left" w:pos="6237"/>
        </w:tabs>
        <w:rPr>
          <w:rFonts w:ascii="Arial" w:hAnsi="Arial" w:cs="Arial"/>
          <w:b/>
          <w:sz w:val="22"/>
          <w:szCs w:val="22"/>
        </w:rPr>
      </w:pPr>
    </w:p>
    <w:p w14:paraId="5D7A53BD" w14:textId="77777777" w:rsidR="002E006F" w:rsidRDefault="002E006F" w:rsidP="009B45B9">
      <w:pPr>
        <w:tabs>
          <w:tab w:val="left" w:pos="851"/>
          <w:tab w:val="left" w:pos="6237"/>
        </w:tabs>
        <w:rPr>
          <w:rFonts w:ascii="Arial" w:hAnsi="Arial" w:cs="Arial"/>
          <w:b/>
          <w:sz w:val="22"/>
          <w:szCs w:val="22"/>
        </w:rPr>
      </w:pPr>
    </w:p>
    <w:p w14:paraId="38EB63C2" w14:textId="77777777" w:rsidR="002E006F" w:rsidRDefault="002E006F" w:rsidP="009B45B9">
      <w:pPr>
        <w:tabs>
          <w:tab w:val="left" w:pos="851"/>
          <w:tab w:val="left" w:pos="6237"/>
        </w:tabs>
        <w:rPr>
          <w:rFonts w:ascii="Arial" w:hAnsi="Arial" w:cs="Arial"/>
          <w:b/>
          <w:sz w:val="22"/>
          <w:szCs w:val="22"/>
        </w:rPr>
      </w:pPr>
    </w:p>
    <w:p w14:paraId="395EEB1C" w14:textId="77777777" w:rsidR="002E006F" w:rsidRDefault="002E006F" w:rsidP="009B45B9">
      <w:pPr>
        <w:tabs>
          <w:tab w:val="left" w:pos="851"/>
          <w:tab w:val="left" w:pos="6237"/>
        </w:tabs>
        <w:rPr>
          <w:rFonts w:ascii="Arial" w:hAnsi="Arial" w:cs="Arial"/>
          <w:b/>
          <w:sz w:val="22"/>
          <w:szCs w:val="22"/>
        </w:rPr>
      </w:pPr>
    </w:p>
    <w:p w14:paraId="096E5EA7"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A31D91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5628946" w14:textId="77777777" w:rsidR="00036500" w:rsidRDefault="00036500" w:rsidP="009B45B9">
      <w:pPr>
        <w:tabs>
          <w:tab w:val="left" w:pos="851"/>
          <w:tab w:val="left" w:pos="6237"/>
        </w:tabs>
        <w:rPr>
          <w:rFonts w:ascii="Arial" w:hAnsi="Arial" w:cs="Arial"/>
          <w:i/>
          <w:iCs/>
          <w:sz w:val="18"/>
          <w:szCs w:val="18"/>
        </w:rPr>
      </w:pPr>
    </w:p>
    <w:p w14:paraId="0038F93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4BD114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44C1B3A"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rPr>
          <w:rFonts w:ascii="Arial" w:hAnsi="Arial" w:cs="Arial"/>
          <w:iCs/>
        </w:rPr>
        <w:t xml:space="preserve"> </w:t>
      </w:r>
      <w:r>
        <w:rPr>
          <w:rFonts w:ascii="Arial" w:hAnsi="Arial" w:cs="Arial"/>
        </w:rPr>
        <w:t>solidaire</w:t>
      </w:r>
    </w:p>
    <w:p w14:paraId="76BD207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6F728A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092548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8C0E7C1"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879980"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C189AC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382907D"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2E040E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0269F6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BE292E"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E3E9FBB"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7EB964F" w14:textId="77777777">
        <w:trPr>
          <w:trHeight w:val="1021"/>
        </w:trPr>
        <w:tc>
          <w:tcPr>
            <w:tcW w:w="4503" w:type="dxa"/>
            <w:tcBorders>
              <w:top w:val="single" w:sz="4" w:space="0" w:color="000000"/>
              <w:left w:val="single" w:sz="4" w:space="0" w:color="000000"/>
            </w:tcBorders>
            <w:shd w:val="clear" w:color="auto" w:fill="CCFFFF"/>
          </w:tcPr>
          <w:p w14:paraId="22EDF72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E2F9B0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35AA7FF" w14:textId="77777777" w:rsidR="009B1CD0" w:rsidRDefault="009B1CD0" w:rsidP="006F3DF9">
            <w:pPr>
              <w:tabs>
                <w:tab w:val="left" w:pos="851"/>
              </w:tabs>
              <w:snapToGrid w:val="0"/>
              <w:jc w:val="both"/>
              <w:rPr>
                <w:rFonts w:ascii="Arial" w:hAnsi="Arial" w:cs="Arial"/>
              </w:rPr>
            </w:pPr>
          </w:p>
        </w:tc>
      </w:tr>
      <w:tr w:rsidR="009B1CD0" w14:paraId="14D52C48" w14:textId="77777777">
        <w:trPr>
          <w:trHeight w:val="1021"/>
        </w:trPr>
        <w:tc>
          <w:tcPr>
            <w:tcW w:w="4503" w:type="dxa"/>
            <w:tcBorders>
              <w:left w:val="single" w:sz="4" w:space="0" w:color="000000"/>
            </w:tcBorders>
            <w:shd w:val="clear" w:color="auto" w:fill="auto"/>
          </w:tcPr>
          <w:p w14:paraId="53F2492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0ECA7E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1F1D069" w14:textId="77777777" w:rsidR="009B1CD0" w:rsidRDefault="009B1CD0" w:rsidP="006F3DF9">
            <w:pPr>
              <w:tabs>
                <w:tab w:val="left" w:pos="851"/>
              </w:tabs>
              <w:snapToGrid w:val="0"/>
              <w:jc w:val="both"/>
              <w:rPr>
                <w:rFonts w:ascii="Arial" w:hAnsi="Arial" w:cs="Arial"/>
              </w:rPr>
            </w:pPr>
          </w:p>
        </w:tc>
      </w:tr>
      <w:tr w:rsidR="009B1CD0" w14:paraId="6EE7606D" w14:textId="77777777">
        <w:trPr>
          <w:trHeight w:val="1021"/>
        </w:trPr>
        <w:tc>
          <w:tcPr>
            <w:tcW w:w="4503" w:type="dxa"/>
            <w:tcBorders>
              <w:left w:val="single" w:sz="4" w:space="0" w:color="000000"/>
              <w:bottom w:val="single" w:sz="4" w:space="0" w:color="000000"/>
            </w:tcBorders>
            <w:shd w:val="clear" w:color="auto" w:fill="CCFFFF"/>
          </w:tcPr>
          <w:p w14:paraId="51107B5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0592A8E"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7C22A8D" w14:textId="77777777" w:rsidR="009B1CD0" w:rsidRDefault="009B1CD0" w:rsidP="006F3DF9">
            <w:pPr>
              <w:tabs>
                <w:tab w:val="left" w:pos="851"/>
              </w:tabs>
              <w:snapToGrid w:val="0"/>
              <w:jc w:val="both"/>
              <w:rPr>
                <w:rFonts w:ascii="Arial" w:hAnsi="Arial" w:cs="Arial"/>
              </w:rPr>
            </w:pPr>
          </w:p>
        </w:tc>
      </w:tr>
    </w:tbl>
    <w:p w14:paraId="3D6B31E7" w14:textId="77777777" w:rsidR="009B1CD0" w:rsidRDefault="009B1CD0" w:rsidP="006C4338">
      <w:pPr>
        <w:tabs>
          <w:tab w:val="left" w:pos="851"/>
          <w:tab w:val="left" w:pos="6237"/>
        </w:tabs>
      </w:pPr>
    </w:p>
    <w:p w14:paraId="546651F2" w14:textId="77777777" w:rsidR="009B1CD0" w:rsidRDefault="009B1CD0" w:rsidP="006C4338">
      <w:pPr>
        <w:pStyle w:val="fcasegauche"/>
        <w:tabs>
          <w:tab w:val="left" w:pos="851"/>
        </w:tabs>
        <w:spacing w:after="0"/>
        <w:ind w:left="0" w:firstLine="0"/>
        <w:rPr>
          <w:rFonts w:ascii="Arial" w:hAnsi="Arial" w:cs="Arial"/>
          <w:bCs/>
          <w:iCs/>
        </w:rPr>
      </w:pPr>
    </w:p>
    <w:p w14:paraId="7462816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20A8FF4"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A41472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5536FE5"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4CF89508"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77A42DF"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28646597"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E9A200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9CAB182"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2008BEB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A88467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9035B7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0D85B65"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736D489" w14:textId="77777777" w:rsidR="009B1CD0" w:rsidRDefault="009B1CD0" w:rsidP="00934503">
      <w:pPr>
        <w:tabs>
          <w:tab w:val="left" w:pos="426"/>
          <w:tab w:val="left" w:pos="851"/>
        </w:tabs>
        <w:rPr>
          <w:rFonts w:ascii="Arial" w:hAnsi="Arial" w:cs="Arial"/>
          <w:b/>
        </w:rPr>
      </w:pPr>
    </w:p>
    <w:p w14:paraId="5D845101"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E6980">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4E6980">
        <w:fldChar w:fldCharType="separate"/>
      </w:r>
      <w:r w:rsidR="007D7A65">
        <w:fldChar w:fldCharType="end"/>
      </w:r>
      <w:r>
        <w:tab/>
      </w:r>
      <w:r w:rsidR="009D661E">
        <w:t>Oui</w:t>
      </w:r>
    </w:p>
    <w:p w14:paraId="38247269"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945FC9C" w14:textId="77777777" w:rsidR="009B1CD0" w:rsidRDefault="009B1CD0" w:rsidP="009B45B9">
      <w:pPr>
        <w:tabs>
          <w:tab w:val="left" w:pos="426"/>
          <w:tab w:val="left" w:pos="851"/>
        </w:tabs>
        <w:jc w:val="both"/>
        <w:rPr>
          <w:rFonts w:ascii="Arial" w:hAnsi="Arial" w:cs="Arial"/>
          <w:b/>
        </w:rPr>
      </w:pPr>
    </w:p>
    <w:p w14:paraId="3CF8DE0A" w14:textId="77777777" w:rsidR="009B1CD0" w:rsidRDefault="009B1CD0" w:rsidP="009B45B9">
      <w:pPr>
        <w:tabs>
          <w:tab w:val="left" w:pos="426"/>
          <w:tab w:val="left" w:pos="851"/>
        </w:tabs>
        <w:jc w:val="both"/>
        <w:rPr>
          <w:rFonts w:ascii="Arial" w:hAnsi="Arial" w:cs="Arial"/>
          <w:b/>
        </w:rPr>
      </w:pPr>
    </w:p>
    <w:p w14:paraId="326AF8A8"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4CD20266" w14:textId="77777777" w:rsidR="009B1CD0" w:rsidRDefault="009B1CD0" w:rsidP="009B45B9">
      <w:pPr>
        <w:tabs>
          <w:tab w:val="left" w:pos="576"/>
          <w:tab w:val="left" w:pos="851"/>
        </w:tabs>
        <w:jc w:val="both"/>
        <w:rPr>
          <w:rFonts w:ascii="Arial" w:hAnsi="Arial" w:cs="Arial"/>
        </w:rPr>
      </w:pPr>
    </w:p>
    <w:p w14:paraId="2FB2D3D4"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14:paraId="7A753E82" w14:textId="77777777" w:rsidR="009B1CD0" w:rsidRDefault="009B1CD0" w:rsidP="009B45B9">
      <w:pPr>
        <w:tabs>
          <w:tab w:val="left" w:pos="851"/>
        </w:tabs>
      </w:pPr>
      <w:r>
        <w:rPr>
          <w:rFonts w:ascii="Arial" w:hAnsi="Arial" w:cs="Arial"/>
          <w:i/>
          <w:sz w:val="18"/>
          <w:szCs w:val="18"/>
        </w:rPr>
        <w:t>(Cocher la case correspondante.)</w:t>
      </w:r>
    </w:p>
    <w:p w14:paraId="7EEC00E7" w14:textId="4EF1D9E2" w:rsidR="009B1CD0" w:rsidRDefault="00844DAA" w:rsidP="009B45B9">
      <w:pPr>
        <w:tabs>
          <w:tab w:val="left" w:pos="851"/>
        </w:tabs>
        <w:spacing w:before="120"/>
        <w:ind w:left="567"/>
        <w:jc w:val="both"/>
      </w:pPr>
      <w:r>
        <w:tab/>
      </w:r>
      <w:r w:rsidR="00474D25">
        <w:fldChar w:fldCharType="begin">
          <w:ffData>
            <w:name w:val=""/>
            <w:enabled/>
            <w:calcOnExit w:val="0"/>
            <w:checkBox>
              <w:size w:val="20"/>
              <w:default w:val="1"/>
            </w:checkBox>
          </w:ffData>
        </w:fldChar>
      </w:r>
      <w:r w:rsidR="00474D25">
        <w:instrText xml:space="preserve"> FORMCHECKBOX </w:instrText>
      </w:r>
      <w:r w:rsidR="004E6980">
        <w:fldChar w:fldCharType="separate"/>
      </w:r>
      <w:r w:rsidR="00474D2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3EEB8B8A"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4E6980">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6D54FD14" w14:textId="565C76F0" w:rsidR="009B1CD0" w:rsidRDefault="00844DAA" w:rsidP="009B45B9">
      <w:pPr>
        <w:tabs>
          <w:tab w:val="left" w:pos="851"/>
        </w:tabs>
        <w:spacing w:before="120"/>
        <w:ind w:left="1134" w:hanging="567"/>
        <w:jc w:val="both"/>
        <w:rPr>
          <w:rFonts w:ascii="Arial" w:hAnsi="Arial" w:cs="Arial"/>
          <w:b/>
        </w:rPr>
      </w:pPr>
      <w:r>
        <w:tab/>
      </w:r>
      <w:r w:rsidR="00474D25">
        <w:fldChar w:fldCharType="begin">
          <w:ffData>
            <w:name w:val=""/>
            <w:enabled/>
            <w:calcOnExit w:val="0"/>
            <w:checkBox>
              <w:size w:val="20"/>
              <w:default w:val="0"/>
            </w:checkBox>
          </w:ffData>
        </w:fldChar>
      </w:r>
      <w:r w:rsidR="00474D25">
        <w:instrText xml:space="preserve"> FORMCHECKBOX </w:instrText>
      </w:r>
      <w:r w:rsidR="004E6980">
        <w:fldChar w:fldCharType="separate"/>
      </w:r>
      <w:r w:rsidR="00474D2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07DE133" w14:textId="77777777" w:rsidR="009B1CD0" w:rsidRDefault="009B1CD0" w:rsidP="009B45B9">
      <w:pPr>
        <w:tabs>
          <w:tab w:val="left" w:pos="426"/>
          <w:tab w:val="left" w:pos="851"/>
        </w:tabs>
        <w:jc w:val="both"/>
        <w:rPr>
          <w:rFonts w:ascii="Arial" w:hAnsi="Arial" w:cs="Arial"/>
          <w:b/>
        </w:rPr>
      </w:pPr>
    </w:p>
    <w:p w14:paraId="283541F6"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4E6980">
        <w:fldChar w:fldCharType="separate"/>
      </w:r>
      <w:r w:rsidR="007D7A65">
        <w:fldChar w:fldCharType="end"/>
      </w:r>
      <w:r>
        <w:tab/>
      </w:r>
      <w:r w:rsidR="009D661E">
        <w:t>Non</w:t>
      </w:r>
      <w:r>
        <w:tab/>
      </w:r>
      <w:r>
        <w:tab/>
      </w:r>
      <w:r>
        <w:tab/>
      </w:r>
      <w:r w:rsidR="002E006F">
        <w:fldChar w:fldCharType="begin">
          <w:ffData>
            <w:name w:val=""/>
            <w:enabled/>
            <w:calcOnExit w:val="0"/>
            <w:checkBox>
              <w:size w:val="20"/>
              <w:default w:val="1"/>
            </w:checkBox>
          </w:ffData>
        </w:fldChar>
      </w:r>
      <w:r w:rsidR="002E006F">
        <w:instrText xml:space="preserve"> FORMCHECKBOX </w:instrText>
      </w:r>
      <w:r w:rsidR="004E6980">
        <w:fldChar w:fldCharType="separate"/>
      </w:r>
      <w:r w:rsidR="002E006F">
        <w:fldChar w:fldCharType="end"/>
      </w:r>
      <w:r>
        <w:tab/>
      </w:r>
      <w:r w:rsidR="009D661E">
        <w:t>Oui</w:t>
      </w:r>
    </w:p>
    <w:p w14:paraId="1E304B84"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DCDD5EE" w14:textId="77777777" w:rsidR="009B1CD0" w:rsidRDefault="009B1CD0" w:rsidP="009B45B9">
      <w:pPr>
        <w:tabs>
          <w:tab w:val="left" w:pos="426"/>
          <w:tab w:val="left" w:pos="851"/>
        </w:tabs>
        <w:jc w:val="both"/>
        <w:rPr>
          <w:rFonts w:ascii="Arial" w:hAnsi="Arial" w:cs="Arial"/>
        </w:rPr>
      </w:pPr>
    </w:p>
    <w:p w14:paraId="1C94D02C"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1402F11E"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2E006F">
        <w:rPr>
          <w:rFonts w:ascii="Arial" w:hAnsi="Arial" w:cs="Arial"/>
        </w:rPr>
        <w:t>3</w:t>
      </w:r>
    </w:p>
    <w:p w14:paraId="4FE8CA2A" w14:textId="77777777" w:rsidR="009B1CD0" w:rsidRPr="002E006F"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E006F">
        <w:rPr>
          <w:rFonts w:ascii="Arial" w:hAnsi="Arial" w:cs="Arial"/>
        </w:rPr>
        <w:t>1 an</w:t>
      </w:r>
    </w:p>
    <w:p w14:paraId="30A084ED" w14:textId="77777777" w:rsidR="002E006F" w:rsidRDefault="002E006F" w:rsidP="002E006F">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24915AC" w14:textId="77777777">
        <w:tc>
          <w:tcPr>
            <w:tcW w:w="10419" w:type="dxa"/>
            <w:shd w:val="clear" w:color="auto" w:fill="66CCFF"/>
          </w:tcPr>
          <w:p w14:paraId="19183F82"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8D15135" w14:textId="77777777" w:rsidR="009B1CD0" w:rsidRDefault="009B1CD0" w:rsidP="006C4338">
      <w:pPr>
        <w:tabs>
          <w:tab w:val="left" w:pos="851"/>
        </w:tabs>
        <w:jc w:val="both"/>
      </w:pPr>
    </w:p>
    <w:p w14:paraId="71254368"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D97CEDD" w14:textId="77777777" w:rsidR="005824AE" w:rsidRDefault="005824AE" w:rsidP="006C4338">
      <w:pPr>
        <w:tabs>
          <w:tab w:val="left" w:pos="851"/>
        </w:tabs>
        <w:jc w:val="both"/>
      </w:pPr>
    </w:p>
    <w:p w14:paraId="03E7C549"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6D88428E"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34BE75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F6E34E7"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1F04A5F"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A62112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8DB8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BC3DC2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1F7187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F72BD5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FD57A5B" w14:textId="77777777" w:rsidR="00332B12" w:rsidRDefault="00332B12" w:rsidP="00B054DA">
            <w:pPr>
              <w:tabs>
                <w:tab w:val="left" w:pos="851"/>
              </w:tabs>
              <w:snapToGrid w:val="0"/>
              <w:jc w:val="both"/>
              <w:rPr>
                <w:rFonts w:ascii="Arial" w:hAnsi="Arial" w:cs="Arial"/>
                <w:b/>
                <w:bCs/>
              </w:rPr>
            </w:pPr>
          </w:p>
        </w:tc>
      </w:tr>
    </w:tbl>
    <w:p w14:paraId="23E1E85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C9B042F"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51FC49DA" w14:textId="77777777" w:rsidR="00332B12" w:rsidRDefault="00332B12" w:rsidP="006C4338">
      <w:pPr>
        <w:tabs>
          <w:tab w:val="left" w:pos="851"/>
        </w:tabs>
        <w:jc w:val="both"/>
      </w:pPr>
    </w:p>
    <w:p w14:paraId="56AA14AC"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5E7FA9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F84CF6A" w14:textId="77777777" w:rsidR="009B1CD0" w:rsidRDefault="009B1CD0" w:rsidP="005846FB">
      <w:pPr>
        <w:tabs>
          <w:tab w:val="left" w:pos="851"/>
        </w:tabs>
        <w:rPr>
          <w:rFonts w:ascii="Arial" w:hAnsi="Arial" w:cs="Arial"/>
        </w:rPr>
      </w:pPr>
    </w:p>
    <w:p w14:paraId="6515F291" w14:textId="77777777" w:rsidR="00036500" w:rsidRDefault="00036500" w:rsidP="005846FB">
      <w:pPr>
        <w:tabs>
          <w:tab w:val="left" w:pos="851"/>
        </w:tabs>
        <w:rPr>
          <w:rFonts w:ascii="Arial" w:hAnsi="Arial" w:cs="Arial"/>
        </w:rPr>
      </w:pPr>
    </w:p>
    <w:p w14:paraId="16079572"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BFCF80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2C4E90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rPr>
          <w:rFonts w:ascii="Arial" w:hAnsi="Arial" w:cs="Arial"/>
          <w:iCs/>
        </w:rPr>
        <w:t xml:space="preserve"> </w:t>
      </w:r>
      <w:r>
        <w:rPr>
          <w:rFonts w:ascii="Arial" w:hAnsi="Arial" w:cs="Arial"/>
        </w:rPr>
        <w:t>solidaire</w:t>
      </w:r>
    </w:p>
    <w:p w14:paraId="072DB23B" w14:textId="77777777" w:rsidR="009B1CD0" w:rsidRDefault="009B1CD0" w:rsidP="0083205E">
      <w:pPr>
        <w:tabs>
          <w:tab w:val="left" w:pos="851"/>
        </w:tabs>
        <w:rPr>
          <w:rFonts w:ascii="Arial" w:hAnsi="Arial" w:cs="Arial"/>
        </w:rPr>
      </w:pPr>
    </w:p>
    <w:p w14:paraId="7F1B2386" w14:textId="77777777" w:rsidR="001C733C" w:rsidRDefault="001C733C" w:rsidP="00CD46CC">
      <w:pPr>
        <w:tabs>
          <w:tab w:val="left" w:pos="851"/>
        </w:tabs>
        <w:rPr>
          <w:rFonts w:ascii="Arial" w:hAnsi="Arial" w:cs="Arial"/>
        </w:rPr>
      </w:pPr>
    </w:p>
    <w:p w14:paraId="4F2EBE52"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F482655"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DF35CDA"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C3DE619"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DB10AD4"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BF90DE7" w14:textId="77777777" w:rsidR="002904AF" w:rsidRDefault="002904AF" w:rsidP="001C733C">
      <w:pPr>
        <w:tabs>
          <w:tab w:val="left" w:pos="851"/>
        </w:tabs>
        <w:rPr>
          <w:rFonts w:ascii="Arial" w:hAnsi="Arial" w:cs="Arial"/>
        </w:rPr>
      </w:pPr>
    </w:p>
    <w:p w14:paraId="7C973B2B"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0C5E22C"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2828E12" w14:textId="77777777" w:rsidR="002904AF" w:rsidRDefault="002904AF" w:rsidP="002904AF">
      <w:pPr>
        <w:tabs>
          <w:tab w:val="left" w:pos="851"/>
        </w:tabs>
        <w:rPr>
          <w:rFonts w:ascii="Arial" w:hAnsi="Arial" w:cs="Arial"/>
          <w:iCs/>
        </w:rPr>
      </w:pPr>
    </w:p>
    <w:p w14:paraId="75912B71"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D3C8543"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5D134E0" w14:textId="77777777" w:rsidR="002904AF" w:rsidRDefault="002904AF" w:rsidP="002904AF">
      <w:pPr>
        <w:tabs>
          <w:tab w:val="left" w:pos="851"/>
        </w:tabs>
        <w:ind w:left="1134" w:hanging="850"/>
        <w:rPr>
          <w:rFonts w:ascii="Arial" w:hAnsi="Arial" w:cs="Arial"/>
          <w:i/>
          <w:sz w:val="18"/>
          <w:szCs w:val="18"/>
        </w:rPr>
      </w:pPr>
    </w:p>
    <w:p w14:paraId="75E677E6" w14:textId="77777777" w:rsidR="001C733C" w:rsidRDefault="001C733C" w:rsidP="001C733C">
      <w:pPr>
        <w:tabs>
          <w:tab w:val="left" w:pos="851"/>
        </w:tabs>
        <w:rPr>
          <w:rFonts w:ascii="Arial" w:hAnsi="Arial" w:cs="Arial"/>
          <w:i/>
          <w:sz w:val="18"/>
          <w:szCs w:val="18"/>
        </w:rPr>
      </w:pPr>
    </w:p>
    <w:p w14:paraId="25929C95"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48DB48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4B52916E" w14:textId="77777777" w:rsidR="00036500" w:rsidRDefault="00036500" w:rsidP="005846FB">
      <w:pPr>
        <w:tabs>
          <w:tab w:val="left" w:pos="851"/>
        </w:tabs>
        <w:rPr>
          <w:rFonts w:ascii="Arial" w:hAnsi="Arial" w:cs="Arial"/>
        </w:rPr>
      </w:pPr>
    </w:p>
    <w:p w14:paraId="39A1F743"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5979810" w14:textId="77777777" w:rsidR="00AE7831" w:rsidRDefault="00AE7831" w:rsidP="009B45B9">
      <w:pPr>
        <w:tabs>
          <w:tab w:val="left" w:pos="851"/>
        </w:tabs>
        <w:ind w:left="1701" w:hanging="850"/>
        <w:jc w:val="both"/>
      </w:pPr>
    </w:p>
    <w:p w14:paraId="73B165AA"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E698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7963260" w14:textId="77777777" w:rsidR="00036500" w:rsidRDefault="00036500" w:rsidP="006C4338">
      <w:pPr>
        <w:tabs>
          <w:tab w:val="left" w:pos="851"/>
        </w:tabs>
        <w:rPr>
          <w:rFonts w:ascii="Arial" w:hAnsi="Arial" w:cs="Arial"/>
          <w:iCs/>
        </w:rPr>
      </w:pPr>
    </w:p>
    <w:p w14:paraId="5817846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4E698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193E9904"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180FA22"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E625120"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C08AF5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43C416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6A6C6B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3403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441D351" w14:textId="77777777" w:rsidTr="00B054DA">
        <w:trPr>
          <w:trHeight w:val="1021"/>
        </w:trPr>
        <w:tc>
          <w:tcPr>
            <w:tcW w:w="4644" w:type="dxa"/>
            <w:tcBorders>
              <w:top w:val="single" w:sz="4" w:space="0" w:color="000000"/>
              <w:left w:val="single" w:sz="4" w:space="0" w:color="000000"/>
            </w:tcBorders>
            <w:shd w:val="clear" w:color="auto" w:fill="CCFFFF"/>
          </w:tcPr>
          <w:p w14:paraId="6CCEEA6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9025617"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9AD9BE1" w14:textId="77777777" w:rsidR="00332B12" w:rsidRDefault="00332B12" w:rsidP="00B054DA">
            <w:pPr>
              <w:tabs>
                <w:tab w:val="left" w:pos="851"/>
              </w:tabs>
              <w:snapToGrid w:val="0"/>
              <w:jc w:val="both"/>
              <w:rPr>
                <w:rFonts w:ascii="Arial" w:hAnsi="Arial" w:cs="Arial"/>
                <w:b/>
                <w:bCs/>
              </w:rPr>
            </w:pPr>
          </w:p>
        </w:tc>
      </w:tr>
      <w:tr w:rsidR="00332B12" w14:paraId="62C34B36" w14:textId="77777777" w:rsidTr="00B054DA">
        <w:trPr>
          <w:trHeight w:val="1021"/>
        </w:trPr>
        <w:tc>
          <w:tcPr>
            <w:tcW w:w="4644" w:type="dxa"/>
            <w:tcBorders>
              <w:left w:val="single" w:sz="4" w:space="0" w:color="000000"/>
            </w:tcBorders>
            <w:shd w:val="clear" w:color="auto" w:fill="auto"/>
          </w:tcPr>
          <w:p w14:paraId="0C5496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417EE6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522CA9A" w14:textId="77777777" w:rsidR="00332B12" w:rsidRDefault="00332B12" w:rsidP="00B054DA">
            <w:pPr>
              <w:tabs>
                <w:tab w:val="left" w:pos="851"/>
              </w:tabs>
              <w:snapToGrid w:val="0"/>
              <w:jc w:val="both"/>
              <w:rPr>
                <w:rFonts w:ascii="Arial" w:hAnsi="Arial" w:cs="Arial"/>
                <w:b/>
                <w:bCs/>
              </w:rPr>
            </w:pPr>
          </w:p>
        </w:tc>
      </w:tr>
      <w:tr w:rsidR="00332B12" w14:paraId="782EFF49" w14:textId="77777777" w:rsidTr="00B054DA">
        <w:trPr>
          <w:trHeight w:val="1021"/>
        </w:trPr>
        <w:tc>
          <w:tcPr>
            <w:tcW w:w="4644" w:type="dxa"/>
            <w:tcBorders>
              <w:left w:val="single" w:sz="4" w:space="0" w:color="000000"/>
            </w:tcBorders>
            <w:shd w:val="clear" w:color="auto" w:fill="CCFFFF"/>
          </w:tcPr>
          <w:p w14:paraId="79294B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0455B5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FCEB628" w14:textId="77777777" w:rsidR="00332B12" w:rsidRDefault="00332B12" w:rsidP="00B054DA">
            <w:pPr>
              <w:tabs>
                <w:tab w:val="left" w:pos="851"/>
              </w:tabs>
              <w:snapToGrid w:val="0"/>
              <w:jc w:val="both"/>
              <w:rPr>
                <w:rFonts w:ascii="Arial" w:hAnsi="Arial" w:cs="Arial"/>
                <w:b/>
                <w:bCs/>
              </w:rPr>
            </w:pPr>
          </w:p>
        </w:tc>
      </w:tr>
      <w:tr w:rsidR="00332B12" w14:paraId="0A363210" w14:textId="77777777" w:rsidTr="00B054DA">
        <w:trPr>
          <w:trHeight w:val="1021"/>
        </w:trPr>
        <w:tc>
          <w:tcPr>
            <w:tcW w:w="4644" w:type="dxa"/>
            <w:tcBorders>
              <w:left w:val="single" w:sz="4" w:space="0" w:color="000000"/>
            </w:tcBorders>
            <w:shd w:val="clear" w:color="auto" w:fill="auto"/>
          </w:tcPr>
          <w:p w14:paraId="3E047CC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D34598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C5B6B74" w14:textId="77777777" w:rsidR="00332B12" w:rsidRDefault="00332B12" w:rsidP="00B054DA">
            <w:pPr>
              <w:tabs>
                <w:tab w:val="left" w:pos="851"/>
              </w:tabs>
              <w:snapToGrid w:val="0"/>
              <w:jc w:val="both"/>
              <w:rPr>
                <w:rFonts w:ascii="Arial" w:hAnsi="Arial" w:cs="Arial"/>
                <w:b/>
                <w:bCs/>
              </w:rPr>
            </w:pPr>
          </w:p>
        </w:tc>
      </w:tr>
      <w:tr w:rsidR="00332B12" w14:paraId="1D0AC079" w14:textId="77777777" w:rsidTr="00B054DA">
        <w:trPr>
          <w:trHeight w:val="1021"/>
        </w:trPr>
        <w:tc>
          <w:tcPr>
            <w:tcW w:w="4644" w:type="dxa"/>
            <w:tcBorders>
              <w:left w:val="single" w:sz="4" w:space="0" w:color="000000"/>
              <w:bottom w:val="single" w:sz="4" w:space="0" w:color="000000"/>
            </w:tcBorders>
            <w:shd w:val="clear" w:color="auto" w:fill="CCFFFF"/>
          </w:tcPr>
          <w:p w14:paraId="5C2B391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13A512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547C2D9" w14:textId="77777777" w:rsidR="00332B12" w:rsidRDefault="00332B12" w:rsidP="00B054DA">
            <w:pPr>
              <w:tabs>
                <w:tab w:val="left" w:pos="851"/>
              </w:tabs>
              <w:snapToGrid w:val="0"/>
              <w:jc w:val="both"/>
              <w:rPr>
                <w:rFonts w:ascii="Arial" w:hAnsi="Arial" w:cs="Arial"/>
                <w:b/>
                <w:bCs/>
              </w:rPr>
            </w:pPr>
          </w:p>
        </w:tc>
      </w:tr>
    </w:tbl>
    <w:p w14:paraId="4086A56E"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854964"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C2D5220" w14:textId="77777777">
        <w:tc>
          <w:tcPr>
            <w:tcW w:w="10277" w:type="dxa"/>
            <w:shd w:val="clear" w:color="auto" w:fill="66CCFF"/>
          </w:tcPr>
          <w:p w14:paraId="7C5D23A4"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11B45FBB" w14:textId="77777777" w:rsidR="009B1CD0" w:rsidRDefault="009B1CD0" w:rsidP="006C4338">
      <w:pPr>
        <w:tabs>
          <w:tab w:val="left" w:pos="851"/>
        </w:tabs>
      </w:pPr>
    </w:p>
    <w:p w14:paraId="4FC9550F" w14:textId="77777777" w:rsidR="009B1CD0" w:rsidRDefault="009B1CD0" w:rsidP="006C4338">
      <w:pPr>
        <w:tabs>
          <w:tab w:val="left" w:pos="851"/>
        </w:tabs>
      </w:pPr>
    </w:p>
    <w:p w14:paraId="79D10F44"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64439657"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0FEB8484" w14:textId="77777777" w:rsidR="009B1CD0" w:rsidRDefault="009B1CD0" w:rsidP="009B45B9">
      <w:pPr>
        <w:pStyle w:val="Titre1"/>
        <w:tabs>
          <w:tab w:val="left" w:pos="851"/>
        </w:tabs>
        <w:ind w:left="0"/>
        <w:jc w:val="both"/>
        <w:rPr>
          <w:rFonts w:ascii="Arial" w:hAnsi="Arial" w:cs="Arial"/>
        </w:rPr>
      </w:pPr>
    </w:p>
    <w:p w14:paraId="5947678F" w14:textId="77777777" w:rsidR="009B1CD0" w:rsidRDefault="009B1CD0" w:rsidP="006C4338">
      <w:pPr>
        <w:pStyle w:val="En-tte"/>
        <w:tabs>
          <w:tab w:val="clear" w:pos="4536"/>
          <w:tab w:val="clear" w:pos="9072"/>
          <w:tab w:val="left" w:pos="851"/>
        </w:tabs>
        <w:jc w:val="both"/>
        <w:rPr>
          <w:rFonts w:ascii="Arial" w:hAnsi="Arial" w:cs="Arial"/>
        </w:rPr>
      </w:pPr>
    </w:p>
    <w:p w14:paraId="235CCE37" w14:textId="77777777" w:rsidR="009B1CD0" w:rsidRPr="002E006F" w:rsidRDefault="002E006F" w:rsidP="002E006F">
      <w:pPr>
        <w:pStyle w:val="En-tte"/>
        <w:tabs>
          <w:tab w:val="clear" w:pos="4536"/>
          <w:tab w:val="clear" w:pos="9072"/>
          <w:tab w:val="left" w:pos="851"/>
        </w:tabs>
        <w:jc w:val="center"/>
        <w:rPr>
          <w:rFonts w:ascii="Arial" w:hAnsi="Arial" w:cs="Arial"/>
          <w:b/>
        </w:rPr>
      </w:pPr>
      <w:r w:rsidRPr="002E006F">
        <w:rPr>
          <w:rFonts w:ascii="Arial" w:hAnsi="Arial" w:cs="Arial"/>
          <w:b/>
        </w:rPr>
        <w:t>CAISSE PRIMAIRE D’ASSURANCE MALADIE DE MAINE ET LOIRE</w:t>
      </w:r>
    </w:p>
    <w:p w14:paraId="3A5FD1B9" w14:textId="77777777" w:rsidR="002E006F" w:rsidRPr="002E006F" w:rsidRDefault="002E006F" w:rsidP="002E006F">
      <w:pPr>
        <w:pStyle w:val="En-tte"/>
        <w:tabs>
          <w:tab w:val="clear" w:pos="4536"/>
          <w:tab w:val="clear" w:pos="9072"/>
          <w:tab w:val="left" w:pos="851"/>
        </w:tabs>
        <w:jc w:val="center"/>
        <w:rPr>
          <w:rFonts w:ascii="Arial" w:hAnsi="Arial" w:cs="Arial"/>
          <w:b/>
        </w:rPr>
      </w:pPr>
      <w:r w:rsidRPr="002E006F">
        <w:rPr>
          <w:rFonts w:ascii="Arial" w:hAnsi="Arial" w:cs="Arial"/>
          <w:b/>
        </w:rPr>
        <w:t>32 RUE LOUIS GAIN</w:t>
      </w:r>
    </w:p>
    <w:p w14:paraId="08FD7376" w14:textId="77777777" w:rsidR="002E006F" w:rsidRPr="002E006F" w:rsidRDefault="002E006F" w:rsidP="002E006F">
      <w:pPr>
        <w:pStyle w:val="En-tte"/>
        <w:tabs>
          <w:tab w:val="clear" w:pos="4536"/>
          <w:tab w:val="clear" w:pos="9072"/>
          <w:tab w:val="left" w:pos="851"/>
        </w:tabs>
        <w:jc w:val="center"/>
        <w:rPr>
          <w:rFonts w:ascii="Arial" w:hAnsi="Arial" w:cs="Arial"/>
          <w:b/>
        </w:rPr>
      </w:pPr>
      <w:r w:rsidRPr="002E006F">
        <w:rPr>
          <w:rFonts w:ascii="Arial" w:hAnsi="Arial" w:cs="Arial"/>
          <w:b/>
        </w:rPr>
        <w:t>49337 ANGERS CEDEX 9</w:t>
      </w:r>
    </w:p>
    <w:p w14:paraId="7E4333C1" w14:textId="77777777" w:rsidR="009B1CD0" w:rsidRDefault="009B1CD0" w:rsidP="005846FB">
      <w:pPr>
        <w:pStyle w:val="En-tte"/>
        <w:tabs>
          <w:tab w:val="clear" w:pos="4536"/>
          <w:tab w:val="clear" w:pos="9072"/>
          <w:tab w:val="left" w:pos="851"/>
        </w:tabs>
        <w:jc w:val="both"/>
        <w:rPr>
          <w:rFonts w:ascii="Arial" w:hAnsi="Arial" w:cs="Arial"/>
        </w:rPr>
      </w:pPr>
    </w:p>
    <w:p w14:paraId="732574A9" w14:textId="77777777" w:rsidR="009B1CD0" w:rsidRDefault="009B1CD0" w:rsidP="005846FB">
      <w:pPr>
        <w:pStyle w:val="En-tte"/>
        <w:tabs>
          <w:tab w:val="clear" w:pos="4536"/>
          <w:tab w:val="clear" w:pos="9072"/>
          <w:tab w:val="left" w:pos="851"/>
        </w:tabs>
        <w:jc w:val="both"/>
        <w:rPr>
          <w:rFonts w:ascii="Arial" w:hAnsi="Arial" w:cs="Arial"/>
        </w:rPr>
      </w:pPr>
    </w:p>
    <w:p w14:paraId="7EF979D7" w14:textId="77777777" w:rsidR="009B1CD0" w:rsidRDefault="009B1CD0" w:rsidP="005846FB">
      <w:pPr>
        <w:pStyle w:val="En-tte"/>
        <w:tabs>
          <w:tab w:val="clear" w:pos="4536"/>
          <w:tab w:val="clear" w:pos="9072"/>
          <w:tab w:val="left" w:pos="851"/>
        </w:tabs>
        <w:jc w:val="both"/>
        <w:rPr>
          <w:rFonts w:ascii="Arial" w:hAnsi="Arial" w:cs="Arial"/>
        </w:rPr>
      </w:pPr>
    </w:p>
    <w:p w14:paraId="43C43673"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969B1AB"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6D1C96F" w14:textId="77777777" w:rsidR="009B1CD0" w:rsidRDefault="009B1CD0" w:rsidP="0083205E">
      <w:pPr>
        <w:tabs>
          <w:tab w:val="left" w:pos="851"/>
        </w:tabs>
        <w:jc w:val="both"/>
        <w:rPr>
          <w:rFonts w:ascii="Arial" w:hAnsi="Arial" w:cs="Arial"/>
        </w:rPr>
      </w:pPr>
    </w:p>
    <w:p w14:paraId="792978C5" w14:textId="77777777" w:rsidR="009B1CD0" w:rsidRDefault="009B1CD0" w:rsidP="0083205E">
      <w:pPr>
        <w:tabs>
          <w:tab w:val="left" w:pos="851"/>
        </w:tabs>
        <w:jc w:val="both"/>
        <w:rPr>
          <w:rFonts w:ascii="Arial" w:hAnsi="Arial" w:cs="Arial"/>
        </w:rPr>
      </w:pPr>
    </w:p>
    <w:p w14:paraId="470B086A" w14:textId="77777777" w:rsidR="009B1CD0" w:rsidRPr="002E006F" w:rsidRDefault="002E006F" w:rsidP="00934503">
      <w:pPr>
        <w:tabs>
          <w:tab w:val="left" w:pos="851"/>
        </w:tabs>
        <w:jc w:val="both"/>
        <w:rPr>
          <w:rFonts w:ascii="Arial" w:hAnsi="Arial" w:cs="Arial"/>
          <w:b/>
        </w:rPr>
      </w:pPr>
      <w:r w:rsidRPr="002E006F">
        <w:rPr>
          <w:rFonts w:ascii="Arial" w:hAnsi="Arial" w:cs="Arial"/>
          <w:b/>
        </w:rPr>
        <w:t>Madame SAMSON Bénédicte, directrice de la CPAM de Maine et Loire</w:t>
      </w:r>
    </w:p>
    <w:p w14:paraId="0D4EA540" w14:textId="77777777" w:rsidR="009B1CD0" w:rsidRDefault="009B1CD0" w:rsidP="00CD46CC">
      <w:pPr>
        <w:tabs>
          <w:tab w:val="left" w:pos="851"/>
        </w:tabs>
        <w:jc w:val="both"/>
        <w:rPr>
          <w:rFonts w:ascii="Arial" w:hAnsi="Arial" w:cs="Arial"/>
        </w:rPr>
      </w:pPr>
    </w:p>
    <w:p w14:paraId="1D263A74" w14:textId="77777777" w:rsidR="009B1CD0" w:rsidRDefault="009B1CD0" w:rsidP="009B45B9">
      <w:pPr>
        <w:tabs>
          <w:tab w:val="left" w:pos="851"/>
        </w:tabs>
        <w:jc w:val="both"/>
        <w:rPr>
          <w:rFonts w:ascii="Arial" w:hAnsi="Arial" w:cs="Arial"/>
        </w:rPr>
      </w:pPr>
    </w:p>
    <w:p w14:paraId="5E9D4270" w14:textId="77777777" w:rsidR="009B1CD0" w:rsidRDefault="009B1CD0" w:rsidP="009B45B9">
      <w:pPr>
        <w:tabs>
          <w:tab w:val="left" w:pos="851"/>
        </w:tabs>
        <w:jc w:val="both"/>
        <w:rPr>
          <w:rFonts w:ascii="Arial" w:hAnsi="Arial" w:cs="Arial"/>
        </w:rPr>
      </w:pPr>
    </w:p>
    <w:p w14:paraId="520ABBC5"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00D262CA"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2249A47" w14:textId="77777777" w:rsidR="009B1CD0" w:rsidRDefault="009B1CD0" w:rsidP="009B45B9">
      <w:pPr>
        <w:tabs>
          <w:tab w:val="left" w:pos="851"/>
        </w:tabs>
        <w:jc w:val="both"/>
        <w:rPr>
          <w:rFonts w:ascii="Arial" w:hAnsi="Arial" w:cs="Arial"/>
        </w:rPr>
      </w:pPr>
    </w:p>
    <w:p w14:paraId="713F66CA" w14:textId="77777777" w:rsidR="001C40C0" w:rsidRDefault="001C40C0" w:rsidP="009B45B9">
      <w:pPr>
        <w:tabs>
          <w:tab w:val="left" w:pos="851"/>
        </w:tabs>
        <w:jc w:val="both"/>
        <w:rPr>
          <w:rFonts w:ascii="Arial" w:hAnsi="Arial" w:cs="Arial"/>
        </w:rPr>
      </w:pPr>
    </w:p>
    <w:p w14:paraId="2857464A" w14:textId="77777777" w:rsidR="001C40C0" w:rsidRPr="002E006F" w:rsidRDefault="002E006F" w:rsidP="009B45B9">
      <w:pPr>
        <w:tabs>
          <w:tab w:val="left" w:pos="851"/>
        </w:tabs>
        <w:jc w:val="both"/>
        <w:rPr>
          <w:rFonts w:ascii="Arial" w:hAnsi="Arial" w:cs="Arial"/>
          <w:b/>
        </w:rPr>
      </w:pPr>
      <w:r w:rsidRPr="002E006F">
        <w:rPr>
          <w:rFonts w:ascii="Arial" w:hAnsi="Arial" w:cs="Arial"/>
          <w:b/>
        </w:rPr>
        <w:t>Madame THOMAS Elise, gestionnaire contrat et marchés</w:t>
      </w:r>
    </w:p>
    <w:p w14:paraId="37303A28" w14:textId="77777777" w:rsidR="002E006F" w:rsidRDefault="002E006F" w:rsidP="009B45B9">
      <w:pPr>
        <w:tabs>
          <w:tab w:val="left" w:pos="851"/>
        </w:tabs>
        <w:jc w:val="both"/>
        <w:rPr>
          <w:rFonts w:ascii="Arial" w:hAnsi="Arial" w:cs="Arial"/>
        </w:rPr>
      </w:pPr>
      <w:r>
        <w:rPr>
          <w:rFonts w:ascii="Arial" w:hAnsi="Arial" w:cs="Arial"/>
        </w:rPr>
        <w:t>Email : marches.publics.cpam-maine-et-loire@assurance-maladie.fr</w:t>
      </w:r>
    </w:p>
    <w:p w14:paraId="5033EFFD" w14:textId="77777777" w:rsidR="009B1CD0" w:rsidRDefault="009B1CD0" w:rsidP="009B45B9">
      <w:pPr>
        <w:tabs>
          <w:tab w:val="left" w:pos="851"/>
        </w:tabs>
        <w:jc w:val="both"/>
        <w:rPr>
          <w:rFonts w:ascii="Arial" w:hAnsi="Arial" w:cs="Arial"/>
        </w:rPr>
      </w:pPr>
    </w:p>
    <w:p w14:paraId="738AA67B" w14:textId="77777777" w:rsidR="009B1CD0" w:rsidRDefault="009B1CD0" w:rsidP="009B45B9">
      <w:pPr>
        <w:pStyle w:val="fcase2metab"/>
        <w:ind w:left="0" w:firstLine="0"/>
        <w:rPr>
          <w:rFonts w:ascii="Arial" w:hAnsi="Arial" w:cs="Arial"/>
        </w:rPr>
      </w:pPr>
    </w:p>
    <w:p w14:paraId="2921BA44"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0DF386AB"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5281F7EE" w14:textId="77777777" w:rsidR="009B1CD0" w:rsidRDefault="009B1CD0" w:rsidP="009B45B9">
      <w:pPr>
        <w:pStyle w:val="fcase2metab"/>
        <w:rPr>
          <w:rFonts w:ascii="Arial" w:hAnsi="Arial" w:cs="Arial"/>
        </w:rPr>
      </w:pPr>
    </w:p>
    <w:p w14:paraId="5F114CEF" w14:textId="77777777" w:rsidR="001C40C0" w:rsidRPr="002E006F" w:rsidRDefault="002E006F" w:rsidP="009B45B9">
      <w:pPr>
        <w:pStyle w:val="fcase2metab"/>
        <w:rPr>
          <w:rFonts w:ascii="Arial" w:hAnsi="Arial" w:cs="Arial"/>
          <w:b/>
        </w:rPr>
      </w:pPr>
      <w:r w:rsidRPr="002E006F">
        <w:rPr>
          <w:rFonts w:ascii="Arial" w:hAnsi="Arial" w:cs="Arial"/>
          <w:b/>
        </w:rPr>
        <w:t>Monsieur Patrick JURQUET, Dicteur comptable et financier</w:t>
      </w:r>
    </w:p>
    <w:p w14:paraId="35C1671C" w14:textId="77777777" w:rsidR="009B1CD0" w:rsidRDefault="009B1CD0" w:rsidP="009B45B9">
      <w:pPr>
        <w:pStyle w:val="fcase2metab"/>
        <w:ind w:left="0" w:firstLine="0"/>
        <w:rPr>
          <w:rFonts w:ascii="Arial" w:hAnsi="Arial" w:cs="Arial"/>
        </w:rPr>
      </w:pPr>
    </w:p>
    <w:p w14:paraId="579D616E" w14:textId="77777777" w:rsidR="009B1CD0" w:rsidRDefault="009B1CD0" w:rsidP="009B45B9">
      <w:pPr>
        <w:pStyle w:val="fcase2metab"/>
        <w:ind w:left="0" w:firstLine="0"/>
        <w:rPr>
          <w:rFonts w:ascii="Arial" w:hAnsi="Arial" w:cs="Arial"/>
        </w:rPr>
      </w:pPr>
    </w:p>
    <w:p w14:paraId="4BAFA502"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2C5A14B8" w14:textId="77777777" w:rsidR="0079785C" w:rsidRDefault="0079785C" w:rsidP="009B45B9">
      <w:pPr>
        <w:pStyle w:val="fcase2metab"/>
        <w:rPr>
          <w:rFonts w:ascii="Arial" w:hAnsi="Arial" w:cs="Arial"/>
        </w:rPr>
      </w:pPr>
    </w:p>
    <w:p w14:paraId="16D9AC44" w14:textId="77777777" w:rsidR="009B1CD0" w:rsidRDefault="009B1CD0" w:rsidP="009B45B9">
      <w:pPr>
        <w:tabs>
          <w:tab w:val="left" w:pos="851"/>
        </w:tabs>
        <w:rPr>
          <w:rFonts w:ascii="Arial" w:hAnsi="Arial" w:cs="Arial"/>
        </w:rPr>
      </w:pPr>
    </w:p>
    <w:p w14:paraId="37B262E1"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518811BA"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C1CEB0D" w14:textId="77777777" w:rsidR="009B1CD0" w:rsidRDefault="009B1CD0" w:rsidP="009B45B9">
      <w:pPr>
        <w:tabs>
          <w:tab w:val="left" w:pos="851"/>
        </w:tabs>
        <w:rPr>
          <w:rFonts w:ascii="Arial" w:hAnsi="Arial" w:cs="Arial"/>
        </w:rPr>
      </w:pPr>
    </w:p>
    <w:p w14:paraId="2C7253CD" w14:textId="77777777" w:rsidR="001C40C0" w:rsidRDefault="001C40C0" w:rsidP="009B45B9">
      <w:pPr>
        <w:tabs>
          <w:tab w:val="left" w:pos="851"/>
        </w:tabs>
        <w:rPr>
          <w:rFonts w:ascii="Arial" w:hAnsi="Arial" w:cs="Arial"/>
        </w:rPr>
      </w:pPr>
    </w:p>
    <w:p w14:paraId="39059F89" w14:textId="77777777" w:rsidR="009B1CD0" w:rsidRDefault="009B1CD0" w:rsidP="009B45B9">
      <w:pPr>
        <w:tabs>
          <w:tab w:val="left" w:pos="851"/>
        </w:tabs>
        <w:rPr>
          <w:rFonts w:ascii="Arial" w:hAnsi="Arial" w:cs="Arial"/>
        </w:rPr>
      </w:pPr>
    </w:p>
    <w:p w14:paraId="27C63039" w14:textId="77777777" w:rsidR="009B1CD0" w:rsidRDefault="009B1CD0" w:rsidP="009B45B9">
      <w:pPr>
        <w:tabs>
          <w:tab w:val="left" w:pos="851"/>
        </w:tabs>
        <w:rPr>
          <w:rFonts w:ascii="Arial" w:hAnsi="Arial" w:cs="Arial"/>
        </w:rPr>
      </w:pPr>
    </w:p>
    <w:p w14:paraId="7934D24C"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7A749468" w14:textId="77777777" w:rsidR="009B1CD0" w:rsidRDefault="009B1CD0" w:rsidP="009B45B9">
      <w:pPr>
        <w:tabs>
          <w:tab w:val="left" w:pos="851"/>
        </w:tabs>
      </w:pPr>
    </w:p>
    <w:p w14:paraId="656E6213" w14:textId="77777777" w:rsidR="009B1CD0" w:rsidRDefault="009B1CD0" w:rsidP="009B45B9">
      <w:pPr>
        <w:tabs>
          <w:tab w:val="left" w:pos="851"/>
        </w:tabs>
      </w:pPr>
    </w:p>
    <w:p w14:paraId="56B55C53" w14:textId="77777777" w:rsidR="009B1CD0" w:rsidRDefault="009B1CD0" w:rsidP="009B45B9">
      <w:pPr>
        <w:tabs>
          <w:tab w:val="left" w:pos="851"/>
        </w:tabs>
      </w:pPr>
    </w:p>
    <w:p w14:paraId="06A3CBC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54CE1D4F"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247557E" w14:textId="77777777" w:rsidR="009B1CD0" w:rsidRDefault="009B1CD0" w:rsidP="009B45B9">
      <w:pPr>
        <w:tabs>
          <w:tab w:val="left" w:pos="851"/>
        </w:tabs>
        <w:jc w:val="both"/>
      </w:pPr>
    </w:p>
    <w:p w14:paraId="05A76492" w14:textId="77777777" w:rsidR="009B1CD0" w:rsidRDefault="009B1CD0" w:rsidP="009B45B9">
      <w:pPr>
        <w:tabs>
          <w:tab w:val="left" w:pos="851"/>
        </w:tabs>
        <w:jc w:val="both"/>
      </w:pPr>
    </w:p>
    <w:p w14:paraId="01C9E573" w14:textId="77777777" w:rsidR="009B1CD0" w:rsidRDefault="009B1CD0" w:rsidP="009B45B9">
      <w:pPr>
        <w:tabs>
          <w:tab w:val="left" w:pos="851"/>
        </w:tabs>
        <w:jc w:val="both"/>
      </w:pPr>
    </w:p>
    <w:p w14:paraId="39741DEC" w14:textId="77777777" w:rsidR="002C2CA3" w:rsidRDefault="002C2CA3" w:rsidP="009B45B9">
      <w:pPr>
        <w:tabs>
          <w:tab w:val="left" w:pos="851"/>
        </w:tabs>
        <w:jc w:val="both"/>
      </w:pPr>
    </w:p>
    <w:p w14:paraId="36ACB750" w14:textId="77777777" w:rsidR="002C2CA3" w:rsidRDefault="002C2CA3" w:rsidP="009B45B9">
      <w:pPr>
        <w:tabs>
          <w:tab w:val="left" w:pos="851"/>
        </w:tabs>
        <w:jc w:val="both"/>
      </w:pPr>
    </w:p>
    <w:p w14:paraId="1B015414" w14:textId="77777777" w:rsidR="002C2CA3" w:rsidRDefault="002C2CA3" w:rsidP="009B45B9">
      <w:pPr>
        <w:tabs>
          <w:tab w:val="left" w:pos="851"/>
        </w:tabs>
        <w:jc w:val="both"/>
      </w:pPr>
    </w:p>
    <w:p w14:paraId="1D0338D8" w14:textId="77777777" w:rsidR="008B2A38" w:rsidRDefault="008B2A38" w:rsidP="009B45B9">
      <w:pPr>
        <w:tabs>
          <w:tab w:val="left" w:pos="851"/>
        </w:tabs>
        <w:jc w:val="both"/>
      </w:pPr>
    </w:p>
    <w:p w14:paraId="1FA86514" w14:textId="77777777" w:rsidR="001C40C0" w:rsidRDefault="001C40C0" w:rsidP="009B45B9">
      <w:pPr>
        <w:tabs>
          <w:tab w:val="left" w:pos="851"/>
        </w:tabs>
        <w:rPr>
          <w:rFonts w:ascii="Arial" w:hAnsi="Arial" w:cs="Arial"/>
        </w:rPr>
      </w:pPr>
    </w:p>
    <w:p w14:paraId="1A3A62FF" w14:textId="77777777" w:rsidR="008B2A38" w:rsidRDefault="008B2A38" w:rsidP="009B45B9">
      <w:pPr>
        <w:tabs>
          <w:tab w:val="left" w:pos="851"/>
        </w:tabs>
        <w:rPr>
          <w:rFonts w:ascii="Arial" w:hAnsi="Arial" w:cs="Arial"/>
        </w:rPr>
      </w:pPr>
    </w:p>
    <w:p w14:paraId="4CF482FD" w14:textId="77777777" w:rsidR="003A7270" w:rsidRDefault="003A7270" w:rsidP="009B45B9">
      <w:pPr>
        <w:tabs>
          <w:tab w:val="left" w:pos="851"/>
        </w:tabs>
        <w:rPr>
          <w:rFonts w:ascii="Arial" w:hAnsi="Arial" w:cs="Arial"/>
        </w:rPr>
      </w:pPr>
    </w:p>
    <w:p w14:paraId="5B520025" w14:textId="77777777" w:rsidR="003A7270" w:rsidRDefault="003A7270" w:rsidP="009B45B9">
      <w:pPr>
        <w:tabs>
          <w:tab w:val="left" w:pos="851"/>
        </w:tabs>
        <w:rPr>
          <w:rFonts w:ascii="Arial" w:hAnsi="Arial" w:cs="Arial"/>
        </w:rPr>
      </w:pPr>
    </w:p>
    <w:p w14:paraId="73DC7C48" w14:textId="77777777" w:rsidR="001C40C0" w:rsidRDefault="001C40C0" w:rsidP="009B45B9">
      <w:pPr>
        <w:tabs>
          <w:tab w:val="left" w:pos="851"/>
        </w:tabs>
        <w:rPr>
          <w:rFonts w:ascii="Arial" w:hAnsi="Arial" w:cs="Arial"/>
        </w:rPr>
      </w:pPr>
    </w:p>
    <w:p w14:paraId="6C98C51F"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3456F" w14:textId="77777777" w:rsidR="00662A86" w:rsidRDefault="00662A86">
      <w:r>
        <w:separator/>
      </w:r>
    </w:p>
  </w:endnote>
  <w:endnote w:type="continuationSeparator" w:id="0">
    <w:p w14:paraId="2F33D876"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EAA0987" w14:textId="77777777" w:rsidTr="0083205E">
      <w:trPr>
        <w:tblHeader/>
      </w:trPr>
      <w:tc>
        <w:tcPr>
          <w:tcW w:w="2906" w:type="dxa"/>
          <w:shd w:val="clear" w:color="auto" w:fill="66CCFF"/>
        </w:tcPr>
        <w:p w14:paraId="79B62747"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C0DD48A" w14:textId="5B01500A" w:rsidR="005824AE" w:rsidRDefault="004E6980" w:rsidP="002E006F">
          <w:pPr>
            <w:jc w:val="center"/>
            <w:rPr>
              <w:rFonts w:ascii="Arial" w:hAnsi="Arial" w:cs="Arial"/>
              <w:b/>
            </w:rPr>
          </w:pPr>
          <w:r>
            <w:rPr>
              <w:rFonts w:ascii="Arial" w:hAnsi="Arial" w:cs="Arial"/>
              <w:b/>
              <w:i/>
            </w:rPr>
            <w:t>2026.CPAM.02 – Fournitures et poses de stores intérieurs</w:t>
          </w:r>
        </w:p>
      </w:tc>
      <w:tc>
        <w:tcPr>
          <w:tcW w:w="896" w:type="dxa"/>
          <w:shd w:val="clear" w:color="auto" w:fill="66CCFF"/>
        </w:tcPr>
        <w:p w14:paraId="199F94D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A1CD1DF"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E006F">
            <w:rPr>
              <w:rStyle w:val="Numrodepage"/>
              <w:rFonts w:cs="Arial"/>
              <w:b/>
              <w:noProof/>
            </w:rPr>
            <w:t>6</w:t>
          </w:r>
          <w:r>
            <w:rPr>
              <w:rStyle w:val="Numrodepage"/>
              <w:rFonts w:cs="Arial"/>
              <w:b/>
            </w:rPr>
            <w:fldChar w:fldCharType="end"/>
          </w:r>
        </w:p>
      </w:tc>
      <w:tc>
        <w:tcPr>
          <w:tcW w:w="165" w:type="dxa"/>
          <w:shd w:val="clear" w:color="auto" w:fill="66CCFF"/>
        </w:tcPr>
        <w:p w14:paraId="5EAC1779" w14:textId="77777777" w:rsidR="005824AE" w:rsidRDefault="005824AE">
          <w:pPr>
            <w:jc w:val="center"/>
          </w:pPr>
          <w:r>
            <w:rPr>
              <w:rFonts w:ascii="Arial" w:hAnsi="Arial" w:cs="Arial"/>
              <w:b/>
            </w:rPr>
            <w:t>/</w:t>
          </w:r>
        </w:p>
      </w:tc>
      <w:tc>
        <w:tcPr>
          <w:tcW w:w="544" w:type="dxa"/>
          <w:shd w:val="clear" w:color="auto" w:fill="66CCFF"/>
        </w:tcPr>
        <w:p w14:paraId="0B0D7765"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E006F">
            <w:rPr>
              <w:rStyle w:val="Numrodepage"/>
              <w:rFonts w:cs="Arial"/>
              <w:b/>
              <w:noProof/>
            </w:rPr>
            <w:t>6</w:t>
          </w:r>
          <w:r>
            <w:rPr>
              <w:rStyle w:val="Numrodepage"/>
              <w:rFonts w:cs="Arial"/>
              <w:b/>
            </w:rPr>
            <w:fldChar w:fldCharType="end"/>
          </w:r>
        </w:p>
      </w:tc>
    </w:tr>
  </w:tbl>
  <w:p w14:paraId="7C3C3D7B"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92DFB" w14:textId="77777777" w:rsidR="00662A86" w:rsidRDefault="00662A86">
      <w:r>
        <w:separator/>
      </w:r>
    </w:p>
  </w:footnote>
  <w:footnote w:type="continuationSeparator" w:id="0">
    <w:p w14:paraId="3BB12BDC" w14:textId="77777777" w:rsidR="00662A86" w:rsidRDefault="00662A86">
      <w:r>
        <w:continuationSeparator/>
      </w:r>
    </w:p>
  </w:footnote>
  <w:footnote w:id="1">
    <w:p w14:paraId="34E1B00A"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512B2F3F"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0C065E6"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62010342">
    <w:abstractNumId w:val="0"/>
  </w:num>
  <w:num w:numId="2" w16cid:durableId="863709202">
    <w:abstractNumId w:val="1"/>
  </w:num>
  <w:num w:numId="3" w16cid:durableId="921064868">
    <w:abstractNumId w:val="2"/>
  </w:num>
  <w:num w:numId="4" w16cid:durableId="81151482">
    <w:abstractNumId w:val="4"/>
  </w:num>
  <w:num w:numId="5" w16cid:durableId="1503663199">
    <w:abstractNumId w:val="3"/>
  </w:num>
  <w:num w:numId="6" w16cid:durableId="4992755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7F94"/>
    <w:rsid w:val="000A2E05"/>
    <w:rsid w:val="000E0020"/>
    <w:rsid w:val="00156924"/>
    <w:rsid w:val="00166B56"/>
    <w:rsid w:val="00174505"/>
    <w:rsid w:val="001C40C0"/>
    <w:rsid w:val="001C733C"/>
    <w:rsid w:val="0021527A"/>
    <w:rsid w:val="0021797C"/>
    <w:rsid w:val="00221AF8"/>
    <w:rsid w:val="00225A1A"/>
    <w:rsid w:val="002904AF"/>
    <w:rsid w:val="002C2CA3"/>
    <w:rsid w:val="002C4B3E"/>
    <w:rsid w:val="002C5396"/>
    <w:rsid w:val="002C79D6"/>
    <w:rsid w:val="002E006F"/>
    <w:rsid w:val="002E56C1"/>
    <w:rsid w:val="002E5FFE"/>
    <w:rsid w:val="00302BCA"/>
    <w:rsid w:val="00332B12"/>
    <w:rsid w:val="00354C04"/>
    <w:rsid w:val="00385E76"/>
    <w:rsid w:val="003A7270"/>
    <w:rsid w:val="0043706E"/>
    <w:rsid w:val="0044597F"/>
    <w:rsid w:val="00474D25"/>
    <w:rsid w:val="004A7169"/>
    <w:rsid w:val="004C5755"/>
    <w:rsid w:val="004E6980"/>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92811"/>
    <w:rsid w:val="00FD4384"/>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7B8D08ED"/>
  <w15:chartTrackingRefBased/>
  <w15:docId w15:val="{7098FBA3-A4EF-4E9B-B7EB-34A655326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840CA-8C6E-49F4-A69F-2E65ED4B9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7</Pages>
  <Words>2302</Words>
  <Characters>12663</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14936</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THOMAS ELISE (CPAM MAINE-ET-LOIRE)</cp:lastModifiedBy>
  <cp:revision>5</cp:revision>
  <cp:lastPrinted>2016-11-04T12:53:00Z</cp:lastPrinted>
  <dcterms:created xsi:type="dcterms:W3CDTF">2025-10-20T13:50:00Z</dcterms:created>
  <dcterms:modified xsi:type="dcterms:W3CDTF">2026-01-20T13:54:00Z</dcterms:modified>
</cp:coreProperties>
</file>